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328F8485" w:rsidR="006B690C" w:rsidRDefault="00E72798" w:rsidP="009C4658">
      <w:pPr>
        <w:tabs>
          <w:tab w:val="left" w:pos="6237"/>
        </w:tabs>
        <w:jc w:val="right"/>
      </w:pPr>
      <w:r>
        <w:t xml:space="preserve">juhataja </w:t>
      </w:r>
      <w:r w:rsidR="00054748" w:rsidRPr="00B24131">
        <w:t xml:space="preserve">käskkirjaga </w:t>
      </w:r>
      <w:r w:rsidR="00B4104B" w:rsidRPr="00B24131">
        <w:t>1-47</w:t>
      </w:r>
      <w:r w:rsidR="00434302">
        <w:t>.2927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641F4C8"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7E12B1" w:rsidRPr="007E12B1">
        <w:rPr>
          <w:bCs/>
        </w:rPr>
        <w:t>Aasakaasiku ja Soontagana maaparandussüsteemi rekonstrueerimine</w:t>
      </w:r>
      <w:bookmarkEnd w:id="0"/>
    </w:p>
    <w:p w14:paraId="27C316BB" w14:textId="77777777" w:rsidR="00E57253" w:rsidRPr="00E57253" w:rsidRDefault="00A91140" w:rsidP="00BE2F6C">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E57253" w:rsidRPr="00E57253">
        <w:rPr>
          <w:bCs/>
        </w:rPr>
        <w:t xml:space="preserve">270899 </w:t>
      </w:r>
    </w:p>
    <w:p w14:paraId="21729C8F" w14:textId="287B92FF" w:rsidR="00A91140" w:rsidRPr="00293C40" w:rsidRDefault="00A91140" w:rsidP="00BE2F6C">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053B1B0"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7E12B1" w:rsidRPr="007E12B1">
        <w:rPr>
          <w:rFonts w:eastAsia="Calibri"/>
          <w:bCs/>
          <w:lang w:eastAsia="en-US"/>
        </w:rPr>
        <w:t>Aasakaasiku ja Soontagana</w:t>
      </w:r>
      <w:r w:rsidR="00660975" w:rsidRPr="00660975">
        <w:rPr>
          <w:rFonts w:eastAsia="Calibri"/>
          <w:bCs/>
          <w:lang w:eastAsia="en-US"/>
        </w:rPr>
        <w:t xml:space="preserve"> (</w:t>
      </w:r>
      <w:r w:rsidR="007E12B1">
        <w:rPr>
          <w:rFonts w:eastAsia="Calibri"/>
          <w:bCs/>
          <w:lang w:eastAsia="en-US"/>
        </w:rPr>
        <w:t>730,7</w:t>
      </w:r>
      <w:r w:rsidR="00660975" w:rsidRPr="00660975">
        <w:rPr>
          <w:rFonts w:eastAsia="Calibri"/>
          <w:bCs/>
          <w:lang w:eastAsia="en-US"/>
        </w:rPr>
        <w:t xml:space="preserve"> ha) maaparandussüsteemi koos </w:t>
      </w:r>
      <w:r w:rsidR="007E12B1">
        <w:rPr>
          <w:rFonts w:eastAsia="Calibri"/>
          <w:bCs/>
          <w:lang w:eastAsia="en-US"/>
        </w:rPr>
        <w:t>Vastaba</w:t>
      </w:r>
      <w:r w:rsidR="00660975" w:rsidRPr="00660975">
        <w:rPr>
          <w:rFonts w:eastAsia="Calibri"/>
          <w:bCs/>
          <w:lang w:eastAsia="en-US"/>
        </w:rPr>
        <w:t xml:space="preserve"> tee (</w:t>
      </w:r>
      <w:r w:rsidR="00811A53">
        <w:rPr>
          <w:rFonts w:eastAsia="Calibri"/>
          <w:bCs/>
          <w:lang w:eastAsia="en-US"/>
        </w:rPr>
        <w:t>2,198</w:t>
      </w:r>
      <w:r w:rsidR="00660975" w:rsidRPr="00660975">
        <w:rPr>
          <w:rFonts w:eastAsia="Calibri"/>
          <w:bCs/>
          <w:lang w:eastAsia="en-US"/>
        </w:rPr>
        <w:t xml:space="preserve"> km), </w:t>
      </w:r>
      <w:r w:rsidR="00C35FAF" w:rsidRPr="00F30CFF">
        <w:rPr>
          <w:bCs/>
        </w:rPr>
        <w:t>Mahasõidu teeHA</w:t>
      </w:r>
      <w:r w:rsidR="00C35FAF">
        <w:rPr>
          <w:bCs/>
        </w:rPr>
        <w:t>0</w:t>
      </w:r>
      <w:r w:rsidR="00C35FAF" w:rsidRPr="00F30CFF">
        <w:rPr>
          <w:bCs/>
        </w:rPr>
        <w:t>10</w:t>
      </w:r>
      <w:r w:rsidR="00C35FAF">
        <w:rPr>
          <w:bCs/>
        </w:rPr>
        <w:t xml:space="preserve"> (0,297 km), </w:t>
      </w:r>
      <w:r w:rsidR="00811A53" w:rsidRPr="00811A53">
        <w:rPr>
          <w:rFonts w:eastAsia="Calibri"/>
          <w:bCs/>
          <w:lang w:eastAsia="en-US"/>
        </w:rPr>
        <w:t>Aasakaasiku</w:t>
      </w:r>
      <w:r w:rsidR="00660975" w:rsidRPr="00660975">
        <w:rPr>
          <w:rFonts w:eastAsia="Calibri"/>
          <w:bCs/>
          <w:lang w:eastAsia="en-US"/>
        </w:rPr>
        <w:t xml:space="preserve"> tee (</w:t>
      </w:r>
      <w:r w:rsidR="00811A53">
        <w:rPr>
          <w:rFonts w:eastAsia="Calibri"/>
          <w:bCs/>
          <w:lang w:eastAsia="en-US"/>
        </w:rPr>
        <w:t>0,</w:t>
      </w:r>
      <w:r w:rsidR="00C35FAF">
        <w:rPr>
          <w:rFonts w:eastAsia="Calibri"/>
          <w:bCs/>
          <w:lang w:eastAsia="en-US"/>
        </w:rPr>
        <w:t>275</w:t>
      </w:r>
      <w:r w:rsidR="00660975" w:rsidRPr="00660975">
        <w:rPr>
          <w:rFonts w:eastAsia="Calibri"/>
          <w:bCs/>
          <w:lang w:eastAsia="en-US"/>
        </w:rPr>
        <w:t xml:space="preserve"> km), </w:t>
      </w:r>
      <w:r w:rsidR="005C5748">
        <w:rPr>
          <w:rFonts w:eastAsia="Calibri"/>
          <w:bCs/>
          <w:lang w:eastAsia="en-US"/>
        </w:rPr>
        <w:t>Hõbeda</w:t>
      </w:r>
      <w:r w:rsidR="00660975" w:rsidRPr="00660975">
        <w:rPr>
          <w:rFonts w:eastAsia="Calibri"/>
          <w:bCs/>
          <w:lang w:eastAsia="en-US"/>
        </w:rPr>
        <w:t xml:space="preserve"> tee (</w:t>
      </w:r>
      <w:r w:rsidR="005C5748">
        <w:rPr>
          <w:rFonts w:eastAsia="Calibri"/>
          <w:bCs/>
          <w:lang w:eastAsia="en-US"/>
        </w:rPr>
        <w:t>0,685</w:t>
      </w:r>
      <w:r w:rsidR="00660975" w:rsidRPr="00660975">
        <w:rPr>
          <w:rFonts w:eastAsia="Calibri"/>
          <w:bCs/>
          <w:lang w:eastAsia="en-US"/>
        </w:rPr>
        <w:t xml:space="preserve"> km)</w:t>
      </w:r>
      <w:r w:rsidR="005C5748">
        <w:rPr>
          <w:rFonts w:eastAsia="Calibri"/>
          <w:bCs/>
          <w:lang w:eastAsia="en-US"/>
        </w:rPr>
        <w:t xml:space="preserve"> </w:t>
      </w:r>
      <w:r w:rsidR="00660975" w:rsidRPr="00660975">
        <w:rPr>
          <w:rFonts w:eastAsia="Calibri"/>
          <w:bCs/>
          <w:lang w:eastAsia="en-US"/>
        </w:rPr>
        <w:t xml:space="preserve">ja </w:t>
      </w:r>
      <w:r w:rsidR="00B65E68">
        <w:rPr>
          <w:rFonts w:eastAsia="Calibri"/>
          <w:bCs/>
          <w:lang w:eastAsia="en-US"/>
        </w:rPr>
        <w:t>Suitsupaju</w:t>
      </w:r>
      <w:r w:rsidR="00660975" w:rsidRPr="00660975">
        <w:rPr>
          <w:rFonts w:eastAsia="Calibri"/>
          <w:bCs/>
          <w:lang w:eastAsia="en-US"/>
        </w:rPr>
        <w:t xml:space="preserve"> tee (</w:t>
      </w:r>
      <w:r w:rsidR="00B65E68">
        <w:rPr>
          <w:rFonts w:eastAsia="Calibri"/>
          <w:bCs/>
          <w:lang w:eastAsia="en-US"/>
        </w:rPr>
        <w:t>0,124</w:t>
      </w:r>
      <w:r w:rsidR="00660975" w:rsidRPr="00660975">
        <w:rPr>
          <w:rFonts w:eastAsia="Calibri"/>
          <w:bCs/>
          <w:lang w:eastAsia="en-US"/>
        </w:rPr>
        <w:t xml:space="preserve"> km) mis asuvad </w:t>
      </w:r>
      <w:r w:rsidR="00B65E68">
        <w:rPr>
          <w:rFonts w:eastAsia="Calibri"/>
          <w:bCs/>
          <w:lang w:eastAsia="en-US"/>
        </w:rPr>
        <w:t>Pärnu</w:t>
      </w:r>
      <w:r w:rsidR="00660975" w:rsidRPr="00660975">
        <w:rPr>
          <w:rFonts w:eastAsia="Calibri"/>
          <w:bCs/>
          <w:lang w:eastAsia="en-US"/>
        </w:rPr>
        <w:t xml:space="preserve"> maakonnas, </w:t>
      </w:r>
      <w:r w:rsidR="00752732">
        <w:rPr>
          <w:rFonts w:eastAsia="Calibri"/>
          <w:bCs/>
          <w:lang w:eastAsia="en-US"/>
        </w:rPr>
        <w:t>Lääneranna</w:t>
      </w:r>
      <w:r w:rsidR="00660975" w:rsidRPr="00660975">
        <w:rPr>
          <w:rFonts w:eastAsia="Calibri"/>
          <w:bCs/>
          <w:lang w:eastAsia="en-US"/>
        </w:rPr>
        <w:t xml:space="preserve"> vallas, </w:t>
      </w:r>
      <w:r w:rsidR="00752732">
        <w:rPr>
          <w:rFonts w:eastAsia="Calibri"/>
          <w:bCs/>
          <w:lang w:eastAsia="en-US"/>
        </w:rPr>
        <w:t>Parasmaa, Kibura, Vastaba ja Võhma</w:t>
      </w:r>
      <w:r w:rsidR="00660975" w:rsidRPr="00660975">
        <w:rPr>
          <w:rFonts w:eastAsia="Calibri"/>
          <w:bCs/>
          <w:lang w:eastAsia="en-US"/>
        </w:rPr>
        <w:t xml:space="preserve"> külas</w:t>
      </w:r>
      <w:bookmarkEnd w:id="1"/>
      <w:r w:rsidR="00D75A06">
        <w:rPr>
          <w:rFonts w:eastAsia="Calibri"/>
          <w:bCs/>
          <w:lang w:eastAsia="en-US"/>
        </w:rPr>
        <w:t>,</w:t>
      </w:r>
      <w:r w:rsidR="00660975" w:rsidRPr="00660975">
        <w:rPr>
          <w:rFonts w:eastAsia="Calibri"/>
          <w:bCs/>
          <w:lang w:eastAsia="en-US"/>
        </w:rPr>
        <w:t xml:space="preserve"> rekonstrueerimis- ja ehitustööde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8796BCB"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4713596"/>
      <w:r w:rsidR="0058077A">
        <w:rPr>
          <w:b/>
          <w:bCs/>
        </w:rPr>
        <w:t>Hetver</w:t>
      </w:r>
      <w:r w:rsidR="00821E34" w:rsidRPr="007E0F44">
        <w:rPr>
          <w:b/>
          <w:bCs/>
        </w:rPr>
        <w:t xml:space="preserve"> OÜ</w:t>
      </w:r>
      <w:r w:rsidR="00821E34" w:rsidRPr="00B82A12">
        <w:t xml:space="preserve"> poolt koostatud „</w:t>
      </w:r>
      <w:r w:rsidR="00DA1CD9" w:rsidRPr="00DA1CD9">
        <w:t>Aasakaasiku ja Soontagana maaparandussüsteemi</w:t>
      </w:r>
      <w:r w:rsidR="00821E34">
        <w:t xml:space="preserve"> maaparandusehitiste </w:t>
      </w:r>
      <w:r w:rsidR="00821E34" w:rsidRPr="00B82A12">
        <w:t xml:space="preserve">rekonstrueerimise </w:t>
      </w:r>
      <w:r w:rsidR="00821E34">
        <w:t xml:space="preserve">ja </w:t>
      </w:r>
      <w:r w:rsidR="001909CE">
        <w:t xml:space="preserve">teede </w:t>
      </w:r>
      <w:r w:rsidR="00821E34">
        <w:t xml:space="preserve">ehitamise </w:t>
      </w:r>
      <w:r w:rsidR="00821E34" w:rsidRPr="00B82A12">
        <w:t>projekt“</w:t>
      </w:r>
      <w:r w:rsidR="00821E34" w:rsidRPr="00281267">
        <w:t>.</w:t>
      </w:r>
      <w:bookmarkEnd w:id="2"/>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7D46E1F7"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DB1C88" w:rsidRPr="00D30DB0">
        <w:t xml:space="preserve">Enn Raav tel: 56479639; e-post: </w:t>
      </w:r>
      <w:hyperlink r:id="rId9" w:history="1">
        <w:r w:rsidR="00DB1C88" w:rsidRPr="00D30DB0">
          <w:rPr>
            <w:rStyle w:val="Hperlink"/>
          </w:rPr>
          <w:t>enn.raav@rmk.ee</w:t>
        </w:r>
      </w:hyperlink>
      <w:r w:rsidR="00DB1C8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269ED22"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A77DC1">
        <w:rPr>
          <w:b/>
          <w:bCs/>
        </w:rPr>
        <w:t>3</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9133A6" w:rsidRPr="009133A6">
        <w:rPr>
          <w:bCs/>
          <w:i/>
        </w:rPr>
        <w:t>Aasakaasiku ja Soontagana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25992455" w:rsidR="007E11D1" w:rsidRPr="00B35A16" w:rsidRDefault="009133A6" w:rsidP="0053165B">
      <w:pPr>
        <w:suppressAutoHyphens w:val="0"/>
        <w:autoSpaceDE w:val="0"/>
        <w:autoSpaceDN w:val="0"/>
        <w:adjustRightInd w:val="0"/>
        <w:jc w:val="both"/>
        <w:rPr>
          <w:rFonts w:eastAsia="Calibri"/>
          <w:bCs/>
          <w:lang w:eastAsia="en-US"/>
        </w:rPr>
      </w:pPr>
      <w:bookmarkStart w:id="3" w:name="_Hlk145934439"/>
      <w:r w:rsidRPr="009133A6">
        <w:rPr>
          <w:rFonts w:eastAsia="Calibri"/>
          <w:bCs/>
          <w:lang w:eastAsia="en-US"/>
        </w:rPr>
        <w:t xml:space="preserve">Aasakaasiku ja Soontagana </w:t>
      </w:r>
      <w:bookmarkEnd w:id="3"/>
      <w:r w:rsidRPr="009133A6">
        <w:rPr>
          <w:rFonts w:eastAsia="Calibri"/>
          <w:bCs/>
          <w:lang w:eastAsia="en-US"/>
        </w:rPr>
        <w:t xml:space="preserve">(730,7 ha) maaparandussüsteemi koos </w:t>
      </w:r>
      <w:bookmarkStart w:id="4" w:name="_Hlk145937599"/>
      <w:r w:rsidRPr="009133A6">
        <w:rPr>
          <w:rFonts w:eastAsia="Calibri"/>
          <w:bCs/>
          <w:lang w:eastAsia="en-US"/>
        </w:rPr>
        <w:t xml:space="preserve">Vastaba tee (2,198 km), </w:t>
      </w:r>
      <w:r w:rsidR="00C35FAF" w:rsidRPr="00F30CFF">
        <w:rPr>
          <w:bCs/>
        </w:rPr>
        <w:t>Mahasõidu teeHA</w:t>
      </w:r>
      <w:r w:rsidR="00C35FAF">
        <w:rPr>
          <w:bCs/>
        </w:rPr>
        <w:t>0</w:t>
      </w:r>
      <w:r w:rsidR="00C35FAF" w:rsidRPr="00F30CFF">
        <w:rPr>
          <w:bCs/>
        </w:rPr>
        <w:t>10</w:t>
      </w:r>
      <w:r w:rsidR="00C35FAF">
        <w:rPr>
          <w:bCs/>
        </w:rPr>
        <w:t xml:space="preserve"> (0,297 km), </w:t>
      </w:r>
      <w:r w:rsidRPr="009133A6">
        <w:rPr>
          <w:rFonts w:eastAsia="Calibri"/>
          <w:bCs/>
          <w:lang w:eastAsia="en-US"/>
        </w:rPr>
        <w:t>Aasakaasiku tee (0,</w:t>
      </w:r>
      <w:r w:rsidR="00EF72D3">
        <w:rPr>
          <w:rFonts w:eastAsia="Calibri"/>
          <w:bCs/>
          <w:lang w:eastAsia="en-US"/>
        </w:rPr>
        <w:t>275</w:t>
      </w:r>
      <w:r w:rsidRPr="009133A6">
        <w:rPr>
          <w:rFonts w:eastAsia="Calibri"/>
          <w:bCs/>
          <w:lang w:eastAsia="en-US"/>
        </w:rPr>
        <w:t xml:space="preserve"> km), Hõbeda tee (0,685 km) ja Suitsupaju tee</w:t>
      </w:r>
      <w:bookmarkEnd w:id="4"/>
      <w:r w:rsidRPr="009133A6">
        <w:rPr>
          <w:rFonts w:eastAsia="Calibri"/>
          <w:bCs/>
          <w:lang w:eastAsia="en-US"/>
        </w:rPr>
        <w:t xml:space="preserve"> (0,124 km) asuvad Pärnu maakonnas, Lääneranna vallas, Parasmaa, Kibura, Vastaba ja Võhma külas</w:t>
      </w:r>
      <w:r w:rsidR="0053165B">
        <w:rPr>
          <w:rFonts w:eastAsia="Calibri"/>
          <w:bCs/>
          <w:lang w:eastAsia="en-US"/>
        </w:rPr>
        <w:t>,</w:t>
      </w:r>
      <w:r w:rsidR="0053165B" w:rsidRPr="0053165B">
        <w:t xml:space="preserve"> </w:t>
      </w:r>
      <w:r w:rsidR="0053165B" w:rsidRPr="0053165B">
        <w:rPr>
          <w:rFonts w:eastAsia="Calibri"/>
          <w:bCs/>
          <w:lang w:eastAsia="en-US"/>
        </w:rPr>
        <w:t>RMK hallataval maal - 33401:001:0265; 33401:001:0308; 33401:001:0309; 33403:001:0198; 33404:001:0187; 33404:001:0196; 41103:002:0085</w:t>
      </w:r>
      <w:r w:rsidR="0053165B">
        <w:rPr>
          <w:rFonts w:eastAsia="Calibri"/>
          <w:bCs/>
          <w:lang w:eastAsia="en-US"/>
        </w:rPr>
        <w:t xml:space="preserve"> ning v</w:t>
      </w:r>
      <w:r w:rsidR="0053165B" w:rsidRPr="0053165B">
        <w:rPr>
          <w:rFonts w:eastAsia="Calibri"/>
          <w:bCs/>
          <w:lang w:eastAsia="en-US"/>
        </w:rPr>
        <w:t>õõral maal - 33401:001:0429; 33403:001:0176; 33403:001:0181; 33403:001:0237; 33403:001:0277; 33404:001:0002; 33404:001:0051; 33404:001:0121; 33404:001:0132; 41103:002:0087.</w:t>
      </w:r>
    </w:p>
    <w:p w14:paraId="2E5D7EEC" w14:textId="47A565C0" w:rsidR="004B712F" w:rsidRPr="009133A6" w:rsidRDefault="00CB631C" w:rsidP="00E74EF0">
      <w:pPr>
        <w:suppressAutoHyphens w:val="0"/>
        <w:autoSpaceDE w:val="0"/>
        <w:autoSpaceDN w:val="0"/>
        <w:adjustRightInd w:val="0"/>
        <w:jc w:val="both"/>
        <w:rPr>
          <w:rFonts w:eastAsia="Calibri"/>
          <w:bCs/>
          <w:highlight w:val="yellow"/>
          <w:lang w:eastAsia="en-US"/>
        </w:rPr>
      </w:pPr>
      <w:r w:rsidRPr="00CB631C">
        <w:rPr>
          <w:rFonts w:eastAsia="Calibri"/>
          <w:bCs/>
          <w:lang w:eastAsia="en-US"/>
        </w:rPr>
        <w:t>Juurdepääsuteedeks on Vanamõisa-Koonga-Ahaste</w:t>
      </w:r>
      <w:r w:rsidR="002E31E4">
        <w:rPr>
          <w:rFonts w:eastAsia="Calibri"/>
          <w:bCs/>
          <w:lang w:eastAsia="en-US"/>
        </w:rPr>
        <w:t xml:space="preserve"> </w:t>
      </w:r>
      <w:r w:rsidRPr="00CB631C">
        <w:rPr>
          <w:rFonts w:eastAsia="Calibri"/>
          <w:bCs/>
          <w:lang w:eastAsia="en-US"/>
        </w:rPr>
        <w:t>(16176)  kõrvalmaantee, Pärnu-Jaagupi-Kalli (19201) kõrvalmaantee ja kohalik tee (3340039, kruuskate).</w:t>
      </w:r>
    </w:p>
    <w:p w14:paraId="31E52701" w14:textId="2A021E9F" w:rsidR="005A12C0" w:rsidRPr="00400938" w:rsidRDefault="00507251" w:rsidP="00F92AA3">
      <w:pPr>
        <w:suppressAutoHyphens w:val="0"/>
        <w:autoSpaceDE w:val="0"/>
        <w:autoSpaceDN w:val="0"/>
        <w:adjustRightInd w:val="0"/>
        <w:jc w:val="both"/>
        <w:rPr>
          <w:lang w:eastAsia="et-EE"/>
        </w:rPr>
      </w:pPr>
      <w:r w:rsidRPr="00400938">
        <w:rPr>
          <w:lang w:eastAsia="et-EE"/>
        </w:rPr>
        <w:t>Vajalikud raietööd on RMK poolt tehtud</w:t>
      </w:r>
      <w:r w:rsidR="00D40D58" w:rsidRPr="00400938">
        <w:rPr>
          <w:lang w:eastAsia="et-EE"/>
        </w:rPr>
        <w:t>.</w:t>
      </w:r>
      <w:r w:rsidR="003A01F4" w:rsidRPr="00400938">
        <w:rPr>
          <w:lang w:eastAsia="et-EE"/>
        </w:rPr>
        <w:t xml:space="preserve"> </w:t>
      </w:r>
      <w:r w:rsidR="001049B5" w:rsidRPr="00400938">
        <w:rPr>
          <w:lang w:eastAsia="et-EE"/>
        </w:rPr>
        <w:t>RMK raie järgselt võib olla jäänud objektidele üksikuid raiumata ja kokkuvedamata puid</w:t>
      </w:r>
      <w:r w:rsidR="0039652F" w:rsidRPr="00400938">
        <w:rPr>
          <w:lang w:eastAsia="et-EE"/>
        </w:rPr>
        <w:t xml:space="preserve"> ja lõike</w:t>
      </w:r>
      <w:r w:rsidR="001049B5" w:rsidRPr="00400938">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3D2F731E" w:rsidR="00BB55D0" w:rsidRPr="00EA7512" w:rsidRDefault="009166AD" w:rsidP="006350EB">
      <w:pPr>
        <w:suppressAutoHyphens w:val="0"/>
        <w:autoSpaceDE w:val="0"/>
        <w:autoSpaceDN w:val="0"/>
        <w:adjustRightInd w:val="0"/>
        <w:jc w:val="both"/>
      </w:pPr>
      <w:r w:rsidRPr="006350EB">
        <w:rPr>
          <w:bCs/>
        </w:rPr>
        <w:t>Edasi tuleb teostada kändude juurimine</w:t>
      </w:r>
      <w:r w:rsidR="003963A3" w:rsidRPr="006350EB">
        <w:rPr>
          <w:bCs/>
        </w:rPr>
        <w:t xml:space="preserve"> </w:t>
      </w:r>
      <w:r w:rsidR="00BF44BE" w:rsidRPr="006350EB">
        <w:rPr>
          <w:bCs/>
        </w:rPr>
        <w:t>(</w:t>
      </w:r>
      <w:r w:rsidR="006350EB" w:rsidRPr="006350EB">
        <w:rPr>
          <w:bCs/>
        </w:rPr>
        <w:t>64,03 ha) ja kändude freesimine (2,10</w:t>
      </w:r>
      <w:r w:rsidR="005F1F79" w:rsidRPr="006350EB">
        <w:rPr>
          <w:bCs/>
        </w:rPr>
        <w:t xml:space="preserve"> </w:t>
      </w:r>
      <w:r w:rsidR="007E11D1" w:rsidRPr="006350EB">
        <w:rPr>
          <w:bCs/>
        </w:rPr>
        <w:t>ha</w:t>
      </w:r>
      <w:r w:rsidR="00E97944" w:rsidRPr="006350EB">
        <w:rPr>
          <w:bCs/>
        </w:rPr>
        <w:t>)</w:t>
      </w:r>
      <w:r w:rsidR="00040158" w:rsidRPr="006350EB">
        <w:rPr>
          <w:bCs/>
        </w:rPr>
        <w:t xml:space="preserve">. </w:t>
      </w:r>
      <w:r w:rsidR="00BB55D0" w:rsidRPr="006350EB">
        <w:rPr>
          <w:bCs/>
        </w:rPr>
        <w:t>Kännud juuritakse kogu teetrassi laiuse ulatuses</w:t>
      </w:r>
      <w:r w:rsidR="00230147" w:rsidRPr="006350EB">
        <w:rPr>
          <w:bCs/>
        </w:rPr>
        <w:t xml:space="preserve">. </w:t>
      </w:r>
      <w:r w:rsidR="00020020" w:rsidRPr="0017224A">
        <w:rPr>
          <w:bCs/>
        </w:rPr>
        <w:t>Võsaga kaetud aladel töödeldakse kraavi nõlva võimalusel freesimise teel, või eemaldatakse võsa juurestik sette eemaldamise käigus.</w:t>
      </w:r>
      <w:r w:rsidR="006266B3" w:rsidRPr="0017224A">
        <w:rPr>
          <w:bCs/>
        </w:rPr>
        <w:t xml:space="preserve"> </w:t>
      </w:r>
      <w:r w:rsidR="00D34133" w:rsidRPr="0017224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17224A">
        <w:rPr>
          <w:bCs/>
        </w:rPr>
        <w:t>Juuritud känn</w:t>
      </w:r>
      <w:r w:rsidR="00330E2F" w:rsidRPr="0017224A">
        <w:rPr>
          <w:bCs/>
        </w:rPr>
        <w:t>ud ja väljatulnud kivid</w:t>
      </w:r>
      <w:r w:rsidR="00BC2995" w:rsidRPr="0017224A">
        <w:rPr>
          <w:bCs/>
        </w:rPr>
        <w:t xml:space="preserve"> </w:t>
      </w:r>
      <w:r w:rsidR="00330E2F" w:rsidRPr="0017224A">
        <w:rPr>
          <w:bCs/>
        </w:rPr>
        <w:t>tuleb paigutada trassi äärde nii, et ei tekiks katkematut valli, vahe tuleb jätta iga 25m tagant.</w:t>
      </w:r>
      <w:r w:rsidR="00CA6293" w:rsidRPr="0017224A">
        <w:rPr>
          <w:bCs/>
        </w:rPr>
        <w:t xml:space="preserve"> </w:t>
      </w:r>
      <w:r w:rsidR="00CA6293" w:rsidRPr="0017224A">
        <w:rPr>
          <w:bCs/>
        </w:rPr>
        <w:lastRenderedPageBreak/>
        <w:t xml:space="preserve">Sette võib paigutada ka olemasoleva mulde taha, kuid see peab jääma sellest madalamale. </w:t>
      </w:r>
      <w:r w:rsidR="00BC03AC" w:rsidRPr="0017224A">
        <w:rPr>
          <w:bCs/>
        </w:rPr>
        <w:t>Kraavitrasside mulded tuleb tasandada siledaks, liiklust võimaldavaks muldeks.</w:t>
      </w:r>
      <w:r w:rsidRPr="0017224A">
        <w:rPr>
          <w:bCs/>
        </w:rPr>
        <w:t xml:space="preserve"> Kivide, kändude ja puidu asetamine kraavide mulletesse on keelatud. </w:t>
      </w:r>
      <w:r w:rsidR="00D34133" w:rsidRPr="0017224A">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17224A">
        <w:rPr>
          <w:bCs/>
        </w:rPr>
        <w:t xml:space="preserve">Kraavi teepoolsed perved peavad olema töödeldud tasemel, mis võimaldab mehhaniseeritud </w:t>
      </w:r>
      <w:r w:rsidRPr="00EA7512">
        <w:rPr>
          <w:bCs/>
        </w:rPr>
        <w:t>hooldust.</w:t>
      </w:r>
      <w:r w:rsidR="000B70FA" w:rsidRPr="00EA7512">
        <w:t xml:space="preserve"> </w:t>
      </w:r>
    </w:p>
    <w:p w14:paraId="4A58ED04" w14:textId="1B52997F" w:rsidR="00487AA2" w:rsidRPr="009068C2" w:rsidRDefault="0017224A" w:rsidP="000F7DAA">
      <w:pPr>
        <w:suppressAutoHyphens w:val="0"/>
        <w:autoSpaceDE w:val="0"/>
        <w:autoSpaceDN w:val="0"/>
        <w:adjustRightInd w:val="0"/>
        <w:jc w:val="both"/>
        <w:rPr>
          <w:bCs/>
        </w:rPr>
      </w:pPr>
      <w:bookmarkStart w:id="5" w:name="_Hlk142481183"/>
      <w:bookmarkStart w:id="6" w:name="_Hlk142480811"/>
      <w:bookmarkStart w:id="7" w:name="_Hlk114400271"/>
      <w:bookmarkStart w:id="8" w:name="_Hlk95313061"/>
      <w:r w:rsidRPr="00EA7512">
        <w:rPr>
          <w:rFonts w:eastAsia="Calibri"/>
          <w:bCs/>
          <w:lang w:eastAsia="en-US"/>
        </w:rPr>
        <w:t xml:space="preserve">Aasakaasiku ja Soontagana </w:t>
      </w:r>
      <w:r w:rsidR="007E11D1" w:rsidRPr="00EA7512">
        <w:rPr>
          <w:bCs/>
        </w:rPr>
        <w:t>maaparandussüsteemi</w:t>
      </w:r>
      <w:bookmarkEnd w:id="5"/>
      <w:r w:rsidR="004C1F8D" w:rsidRPr="00EA7512">
        <w:rPr>
          <w:bCs/>
        </w:rPr>
        <w:t>l</w:t>
      </w:r>
      <w:r w:rsidR="000F7DAA" w:rsidRPr="00EA7512">
        <w:rPr>
          <w:bCs/>
        </w:rPr>
        <w:t xml:space="preserve">e rajatakse </w:t>
      </w:r>
      <w:bookmarkEnd w:id="6"/>
      <w:r w:rsidR="00EA7512" w:rsidRPr="00EA7512">
        <w:rPr>
          <w:bCs/>
        </w:rPr>
        <w:t xml:space="preserve">kolme settebasseini. Settebasseinid </w:t>
      </w:r>
      <w:r w:rsidR="00EA7512" w:rsidRPr="009068C2">
        <w:rPr>
          <w:bCs/>
        </w:rPr>
        <w:t xml:space="preserve">rajatakse kraavile 502, kraavile 615 ja Kõima kraavile. Settebasseinil kaevatakse üks nõlv nõlvusega 1:3, teised 1:1,75.  Settebasseini  joonis on (SB 0). </w:t>
      </w:r>
      <w:r w:rsidR="00622D0B" w:rsidRPr="009068C2">
        <w:rPr>
          <w:bCs/>
        </w:rPr>
        <w:t xml:space="preserve"> </w:t>
      </w:r>
      <w:r w:rsidR="00AF6831" w:rsidRPr="009068C2">
        <w:rPr>
          <w:bCs/>
        </w:rPr>
        <w:t xml:space="preserve">Settebasseinid tuleb rajada enne kui alustatakse veejuhtmete puhastustöid ja ette on nähtud eksp. eelne settest puhastamine (3 korda). </w:t>
      </w:r>
      <w:r w:rsidR="00712D70" w:rsidRPr="009068C2">
        <w:t xml:space="preserve">Vältimaks </w:t>
      </w:r>
      <w:r w:rsidR="005F72BC" w:rsidRPr="009068C2">
        <w:t>Allika</w:t>
      </w:r>
      <w:r w:rsidR="00712D70" w:rsidRPr="009068C2">
        <w:t xml:space="preserve"> jõkke settekoormuse liigset suurenemist, on ette nähtud ajutiste veetõkketammide (filtratsioonitõkke ekraanid) rajamine (</w:t>
      </w:r>
      <w:r w:rsidR="00641002" w:rsidRPr="009068C2">
        <w:t>Setteekraanid paigaldatakse kraavidele 624, 651 ja 652</w:t>
      </w:r>
      <w:r w:rsidR="00712D70" w:rsidRPr="009068C2">
        <w:t>).</w:t>
      </w:r>
      <w:r w:rsidR="00C93DFB" w:rsidRPr="009068C2">
        <w:t xml:space="preserve"> Setteekraan tuleb paigaldada enne kaevetööde  algust.</w:t>
      </w:r>
      <w:r w:rsidR="009068C2" w:rsidRPr="009068C2">
        <w:t xml:space="preserve"> Setteekraanide ette kogunev sete eemaldatakse peale tööde lõppu.</w:t>
      </w:r>
    </w:p>
    <w:p w14:paraId="305077B3" w14:textId="42EA5E7C" w:rsidR="00E56B18" w:rsidRPr="003F14C3" w:rsidRDefault="00E56B18" w:rsidP="00487AA2">
      <w:pPr>
        <w:suppressAutoHyphens w:val="0"/>
        <w:autoSpaceDE w:val="0"/>
        <w:autoSpaceDN w:val="0"/>
        <w:adjustRightInd w:val="0"/>
        <w:jc w:val="both"/>
        <w:rPr>
          <w:bCs/>
        </w:rPr>
      </w:pPr>
      <w:r w:rsidRPr="009068C2">
        <w:rPr>
          <w:bCs/>
        </w:rPr>
        <w:t xml:space="preserve">Enne kraavide setetest puhastamist tuleb lammutada </w:t>
      </w:r>
      <w:r w:rsidR="006219A6" w:rsidRPr="009068C2">
        <w:rPr>
          <w:bCs/>
        </w:rPr>
        <w:t>4</w:t>
      </w:r>
      <w:r w:rsidRPr="009068C2">
        <w:rPr>
          <w:bCs/>
        </w:rPr>
        <w:t xml:space="preserve"> koprapais</w:t>
      </w:r>
      <w:r w:rsidR="00DA0E1A" w:rsidRPr="009068C2">
        <w:rPr>
          <w:bCs/>
        </w:rPr>
        <w:t>u</w:t>
      </w:r>
      <w:r w:rsidR="008C4C55" w:rsidRPr="009068C2">
        <w:rPr>
          <w:bCs/>
        </w:rPr>
        <w:t xml:space="preserve">. </w:t>
      </w:r>
      <w:r w:rsidR="006113C4" w:rsidRPr="009068C2">
        <w:rPr>
          <w:bCs/>
        </w:rPr>
        <w:t>Koprapaisud avas</w:t>
      </w:r>
      <w:r w:rsidR="006113C4" w:rsidRPr="006113C4">
        <w:rPr>
          <w:bCs/>
        </w:rPr>
        <w:t>tati kraavidel 608, 624, Paju kraav ja Kõima kraav.</w:t>
      </w:r>
      <w:r w:rsidR="006113C4">
        <w:rPr>
          <w:bCs/>
        </w:rPr>
        <w:t xml:space="preserve"> </w:t>
      </w:r>
      <w:r w:rsidRPr="006219A6">
        <w:rPr>
          <w:bCs/>
        </w:rPr>
        <w:t xml:space="preserve">Likvideeritud koprapaisu materjali peab paigaldama veejuhtme servast vähemalt 5 m kaugusele juhul, kui materjal ei sega maa </w:t>
      </w:r>
      <w:r w:rsidRPr="003F14C3">
        <w:rPr>
          <w:bCs/>
        </w:rPr>
        <w:t>kasutamist või ära vedama. Koprapaisude lammutamise ja kaevetööde vahele peaks jääma piisavalt pikk periood, mille käigus leondunud pinnas saaks vabaneda liigsest veest ja saavutada stabiilsuse.</w:t>
      </w:r>
    </w:p>
    <w:p w14:paraId="62C53CAA" w14:textId="465895DB" w:rsidR="003E32B0" w:rsidRPr="003F14C3" w:rsidRDefault="0017224A" w:rsidP="00F019E9">
      <w:pPr>
        <w:suppressAutoHyphens w:val="0"/>
        <w:autoSpaceDE w:val="0"/>
        <w:autoSpaceDN w:val="0"/>
        <w:adjustRightInd w:val="0"/>
        <w:jc w:val="both"/>
      </w:pPr>
      <w:bookmarkStart w:id="9" w:name="_Hlk120003496"/>
      <w:bookmarkStart w:id="10" w:name="_Hlk120003511"/>
      <w:bookmarkEnd w:id="7"/>
      <w:bookmarkEnd w:id="8"/>
      <w:r w:rsidRPr="003F14C3">
        <w:rPr>
          <w:rFonts w:eastAsia="Calibri"/>
          <w:bCs/>
          <w:lang w:eastAsia="en-US"/>
        </w:rPr>
        <w:t xml:space="preserve">Aasakaasiku ja Soontagana </w:t>
      </w:r>
      <w:r w:rsidR="00C02FE6" w:rsidRPr="003F14C3">
        <w:rPr>
          <w:bCs/>
        </w:rPr>
        <w:t>maaparandussüsteemi</w:t>
      </w:r>
      <w:bookmarkEnd w:id="9"/>
      <w:r w:rsidR="00C02FE6" w:rsidRPr="003F14C3">
        <w:rPr>
          <w:bCs/>
        </w:rPr>
        <w:t xml:space="preserve"> </w:t>
      </w:r>
      <w:bookmarkEnd w:id="10"/>
      <w:r w:rsidR="00515876" w:rsidRPr="003F14C3">
        <w:rPr>
          <w:bCs/>
        </w:rPr>
        <w:t xml:space="preserve">veejuhtmeid </w:t>
      </w:r>
      <w:r w:rsidR="00D167CD" w:rsidRPr="003F14C3">
        <w:rPr>
          <w:bCs/>
        </w:rPr>
        <w:t>puhastatakse settest vastavalt väliuurimistel määratud sette mahule 0,5-2,5 m³/m. Veejuhtmed on rajatakse nõlvusega 1,5 ja 1,75 ja põhja laiusega 0,4-1,5 m. Veejuhtmetel on ette nähtud vanade kraavivallide laialiajamine, olemasolevate mullavallide tasandamine ning lamapuidu, koprapaisude ja voolutakistuste eemaldamine.</w:t>
      </w:r>
      <w:r w:rsidR="00C02FE6" w:rsidRPr="003F14C3">
        <w:rPr>
          <w:bCs/>
        </w:rPr>
        <w:t xml:space="preserve"> </w:t>
      </w:r>
      <w:r w:rsidR="00C02FE6" w:rsidRPr="003F14C3">
        <w:t>Rekonstrueeritavate teekraavide sete tõsta tee ja teekraavi vahelisele alale, kui sinna ei mahu üle kraavi metsa äärde.</w:t>
      </w:r>
      <w:r w:rsidR="000E6E7C" w:rsidRPr="003F14C3">
        <w:t xml:space="preserve"> EH5 ja EH6 maaparandusehitistele on vajalik kaevata lõik uut kraavi selleks, et juhtida osade veejuhtmete vesi kraavi 618. Eesvoolukraav 600 piirneb osaliselt Avaste LKA Avaste sihtkaitsevööndiga, seetõttu on osadel kraavidel, mis suubuvad eesvoolukraavi 600 ettenähtud hooldustööd.</w:t>
      </w:r>
    </w:p>
    <w:p w14:paraId="1FFF5FCD" w14:textId="77777777" w:rsidR="00520FA2" w:rsidRPr="003F14C3" w:rsidRDefault="00520FA2" w:rsidP="00520FA2">
      <w:pPr>
        <w:suppressAutoHyphens w:val="0"/>
        <w:autoSpaceDE w:val="0"/>
        <w:autoSpaceDN w:val="0"/>
        <w:adjustRightInd w:val="0"/>
        <w:jc w:val="both"/>
        <w:rPr>
          <w:lang w:eastAsia="et-EE"/>
        </w:rPr>
      </w:pPr>
      <w:r w:rsidRPr="003F14C3">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9133A6"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3F14C3" w:rsidRDefault="00520FA2" w:rsidP="009E235F">
            <w:pPr>
              <w:suppressAutoHyphens w:val="0"/>
              <w:jc w:val="center"/>
              <w:rPr>
                <w:color w:val="000000"/>
                <w:lang w:eastAsia="et-EE"/>
              </w:rPr>
            </w:pPr>
            <w:r w:rsidRPr="003F14C3">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3F14C3" w:rsidRDefault="00520FA2" w:rsidP="000E5514">
            <w:pPr>
              <w:suppressAutoHyphens w:val="0"/>
              <w:jc w:val="center"/>
              <w:rPr>
                <w:color w:val="000000"/>
                <w:lang w:eastAsia="et-EE"/>
              </w:rPr>
            </w:pPr>
            <w:r w:rsidRPr="003F14C3">
              <w:rPr>
                <w:color w:val="000000"/>
                <w:lang w:eastAsia="et-EE"/>
              </w:rPr>
              <w:t>Pikkus (</w:t>
            </w:r>
            <w:r w:rsidR="000E5514" w:rsidRPr="003F14C3">
              <w:rPr>
                <w:color w:val="000000"/>
                <w:lang w:eastAsia="et-EE"/>
              </w:rPr>
              <w:t>k</w:t>
            </w:r>
            <w:r w:rsidRPr="003F14C3">
              <w:rPr>
                <w:color w:val="000000"/>
                <w:lang w:eastAsia="et-EE"/>
              </w:rPr>
              <w:t>m)</w:t>
            </w:r>
          </w:p>
        </w:tc>
      </w:tr>
      <w:tr w:rsidR="009E721C" w:rsidRPr="009133A6" w14:paraId="6E63397C"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D613E" w14:textId="1E991EB4" w:rsidR="009E721C" w:rsidRPr="009133A6" w:rsidRDefault="009E721C" w:rsidP="009E721C">
            <w:pPr>
              <w:rPr>
                <w:highlight w:val="yellow"/>
              </w:rPr>
            </w:pPr>
            <w:r w:rsidRPr="005433A6">
              <w:t>RE</w:t>
            </w:r>
            <w:r>
              <w:t xml:space="preserve"> </w:t>
            </w:r>
            <w:r w:rsidRPr="005433A6">
              <w:t>-</w:t>
            </w:r>
            <w:r>
              <w:t xml:space="preserve"> </w:t>
            </w:r>
            <w:r w:rsidRPr="005433A6">
              <w:t>rekonstrueeritav eesvool</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1F851B4" w14:textId="545DBAFB" w:rsidR="009E721C" w:rsidRPr="009133A6" w:rsidRDefault="009E721C" w:rsidP="009E721C">
            <w:pPr>
              <w:jc w:val="right"/>
              <w:rPr>
                <w:highlight w:val="yellow"/>
              </w:rPr>
            </w:pPr>
            <w:r w:rsidRPr="00772E2E">
              <w:rPr>
                <w:bCs/>
              </w:rPr>
              <w:t>2,56</w:t>
            </w:r>
          </w:p>
        </w:tc>
      </w:tr>
      <w:tr w:rsidR="009E721C" w:rsidRPr="009133A6" w14:paraId="14186295"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134BE" w14:textId="4FEE3B47" w:rsidR="009E721C" w:rsidRPr="009133A6" w:rsidRDefault="009E721C" w:rsidP="009E721C">
            <w:pPr>
              <w:rPr>
                <w:highlight w:val="yellow"/>
              </w:rPr>
            </w:pPr>
            <w:r>
              <w:t>HE - hooldatav eesvool</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671500B" w14:textId="547B454E" w:rsidR="009E721C" w:rsidRPr="009133A6" w:rsidRDefault="009E721C" w:rsidP="009E721C">
            <w:pPr>
              <w:jc w:val="right"/>
              <w:rPr>
                <w:highlight w:val="yellow"/>
              </w:rPr>
            </w:pPr>
            <w:r w:rsidRPr="00772E2E">
              <w:rPr>
                <w:bCs/>
              </w:rPr>
              <w:t>0,72</w:t>
            </w:r>
          </w:p>
        </w:tc>
      </w:tr>
      <w:tr w:rsidR="009E721C" w:rsidRPr="009133A6" w14:paraId="385C004F"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AA488" w14:textId="16B1A1B8" w:rsidR="009E721C" w:rsidRPr="009133A6" w:rsidRDefault="009E721C" w:rsidP="009E721C">
            <w:pPr>
              <w:rPr>
                <w:highlight w:val="yellow"/>
              </w:rPr>
            </w:pPr>
            <w:r w:rsidRPr="005433A6">
              <w:t>EK</w:t>
            </w:r>
            <w:r>
              <w:t xml:space="preserve"> </w:t>
            </w:r>
            <w:r w:rsidRPr="005433A6">
              <w:t>-</w:t>
            </w:r>
            <w:r>
              <w:t xml:space="preserve"> </w:t>
            </w:r>
            <w:r w:rsidRPr="005433A6">
              <w:t>ehitatav kuivenduskraav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FD6A3F1" w14:textId="46530335" w:rsidR="009E721C" w:rsidRPr="009133A6" w:rsidRDefault="009E721C" w:rsidP="009E721C">
            <w:pPr>
              <w:jc w:val="right"/>
              <w:rPr>
                <w:highlight w:val="yellow"/>
              </w:rPr>
            </w:pPr>
            <w:r w:rsidRPr="00772E2E">
              <w:rPr>
                <w:bCs/>
              </w:rPr>
              <w:t>3,09</w:t>
            </w:r>
          </w:p>
        </w:tc>
      </w:tr>
      <w:tr w:rsidR="009E721C" w:rsidRPr="009133A6" w14:paraId="744F96D9"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4B389" w14:textId="07228196" w:rsidR="009E721C" w:rsidRPr="009133A6" w:rsidRDefault="009E721C" w:rsidP="009E721C">
            <w:pPr>
              <w:rPr>
                <w:highlight w:val="yellow"/>
              </w:rPr>
            </w:pPr>
            <w:r w:rsidRPr="005433A6">
              <w:t>RK</w:t>
            </w:r>
            <w:r>
              <w:t xml:space="preserve"> </w:t>
            </w:r>
            <w:r w:rsidRPr="005433A6">
              <w:t>-</w:t>
            </w:r>
            <w:r>
              <w:t xml:space="preserve"> </w:t>
            </w:r>
            <w:r w:rsidRPr="005433A6">
              <w:t>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9E86AA2" w14:textId="1FB7CB90" w:rsidR="009E721C" w:rsidRPr="009133A6" w:rsidRDefault="009E721C" w:rsidP="009E721C">
            <w:pPr>
              <w:jc w:val="right"/>
              <w:rPr>
                <w:highlight w:val="yellow"/>
              </w:rPr>
            </w:pPr>
            <w:r w:rsidRPr="00772E2E">
              <w:rPr>
                <w:bCs/>
              </w:rPr>
              <w:t>41,</w:t>
            </w:r>
            <w:r>
              <w:rPr>
                <w:bCs/>
              </w:rPr>
              <w:t>74</w:t>
            </w:r>
          </w:p>
        </w:tc>
      </w:tr>
      <w:tr w:rsidR="009E721C" w:rsidRPr="009133A6" w14:paraId="2D9F3106"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B0668" w14:textId="042664CF" w:rsidR="009E721C" w:rsidRPr="009133A6" w:rsidRDefault="009E721C" w:rsidP="009E721C">
            <w:pPr>
              <w:rPr>
                <w:highlight w:val="yellow"/>
              </w:rPr>
            </w:pPr>
            <w:r>
              <w:t>UK - uuendatav kuivenduskraav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B119C1F" w14:textId="31A8375B" w:rsidR="009E721C" w:rsidRPr="009133A6" w:rsidRDefault="009E721C" w:rsidP="009E721C">
            <w:pPr>
              <w:jc w:val="right"/>
              <w:rPr>
                <w:highlight w:val="yellow"/>
              </w:rPr>
            </w:pPr>
            <w:r w:rsidRPr="00772E2E">
              <w:rPr>
                <w:bCs/>
              </w:rPr>
              <w:t>1,60</w:t>
            </w:r>
          </w:p>
        </w:tc>
      </w:tr>
      <w:tr w:rsidR="009E721C" w:rsidRPr="009133A6" w14:paraId="56F02320"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86BE6" w14:textId="4B8C528B" w:rsidR="009E721C" w:rsidRPr="009133A6" w:rsidRDefault="009E721C" w:rsidP="009E721C">
            <w:pPr>
              <w:rPr>
                <w:highlight w:val="yellow"/>
              </w:rPr>
            </w:pPr>
            <w:r w:rsidRPr="005433A6">
              <w:t>RT</w:t>
            </w:r>
            <w:r>
              <w:t xml:space="preserve"> </w:t>
            </w:r>
            <w:r w:rsidRPr="005433A6">
              <w:t xml:space="preserve">- rekonstrueeritav </w:t>
            </w:r>
            <w:r>
              <w:t>tee</w:t>
            </w:r>
            <w:r w:rsidRPr="005433A6">
              <w:t>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CC043A6" w14:textId="3A0FF1FD" w:rsidR="009E721C" w:rsidRPr="009133A6" w:rsidRDefault="009E721C" w:rsidP="009E721C">
            <w:pPr>
              <w:jc w:val="right"/>
              <w:rPr>
                <w:highlight w:val="yellow"/>
              </w:rPr>
            </w:pPr>
            <w:r w:rsidRPr="00772E2E">
              <w:rPr>
                <w:bCs/>
              </w:rPr>
              <w:t>1,5</w:t>
            </w:r>
          </w:p>
        </w:tc>
      </w:tr>
      <w:tr w:rsidR="009E721C" w:rsidRPr="009133A6" w14:paraId="0B4CA9FE"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06B13" w14:textId="0369C074" w:rsidR="009E721C" w:rsidRPr="009133A6" w:rsidRDefault="009E721C" w:rsidP="009E721C">
            <w:pPr>
              <w:rPr>
                <w:highlight w:val="yellow"/>
              </w:rPr>
            </w:pPr>
            <w:r>
              <w:t>UT - uuendatav teekraav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A9899AF" w14:textId="085BCC09" w:rsidR="009E721C" w:rsidRPr="009133A6" w:rsidRDefault="009E721C" w:rsidP="009E721C">
            <w:pPr>
              <w:jc w:val="right"/>
              <w:rPr>
                <w:highlight w:val="yellow"/>
              </w:rPr>
            </w:pPr>
            <w:r w:rsidRPr="00772E2E">
              <w:rPr>
                <w:bCs/>
              </w:rPr>
              <w:t>1,46</w:t>
            </w:r>
          </w:p>
        </w:tc>
      </w:tr>
      <w:tr w:rsidR="009E721C" w:rsidRPr="009133A6" w14:paraId="79D0BBBC"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FFA96" w14:textId="0B08E25C" w:rsidR="009E721C" w:rsidRPr="009133A6" w:rsidRDefault="009E721C" w:rsidP="009E721C">
            <w:pPr>
              <w:rPr>
                <w:highlight w:val="yellow"/>
              </w:rPr>
            </w:pPr>
            <w:r w:rsidRPr="005433A6">
              <w:t>ET</w:t>
            </w:r>
            <w:r>
              <w:t xml:space="preserve"> </w:t>
            </w:r>
            <w:r w:rsidRPr="005433A6">
              <w:t>- ehitatav teekraav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FDCEF30" w14:textId="478CCAAF" w:rsidR="009E721C" w:rsidRPr="009133A6" w:rsidRDefault="009E721C" w:rsidP="009E721C">
            <w:pPr>
              <w:jc w:val="right"/>
              <w:rPr>
                <w:highlight w:val="yellow"/>
              </w:rPr>
            </w:pPr>
            <w:r w:rsidRPr="00772E2E">
              <w:rPr>
                <w:bCs/>
              </w:rPr>
              <w:t>1,63</w:t>
            </w:r>
          </w:p>
        </w:tc>
      </w:tr>
      <w:tr w:rsidR="009E721C" w:rsidRPr="009133A6" w14:paraId="34F3AB26"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299F2" w14:textId="371E3D58" w:rsidR="009E721C" w:rsidRPr="009133A6" w:rsidRDefault="009E721C" w:rsidP="009E721C">
            <w:pPr>
              <w:rPr>
                <w:highlight w:val="yellow"/>
              </w:rPr>
            </w:pPr>
            <w:r>
              <w:t>HK - hooldatav kuivenduskraav</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688B0CE" w14:textId="6BD50982" w:rsidR="009E721C" w:rsidRPr="009133A6" w:rsidRDefault="009E721C" w:rsidP="009E721C">
            <w:pPr>
              <w:jc w:val="right"/>
              <w:rPr>
                <w:highlight w:val="yellow"/>
              </w:rPr>
            </w:pPr>
            <w:r w:rsidRPr="00772E2E">
              <w:rPr>
                <w:bCs/>
              </w:rPr>
              <w:t>4,18</w:t>
            </w:r>
          </w:p>
        </w:tc>
      </w:tr>
      <w:tr w:rsidR="009E721C" w:rsidRPr="009133A6" w14:paraId="0787D3CE" w14:textId="77777777" w:rsidTr="001B4149">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04269" w14:textId="6A0F2B4A" w:rsidR="009E721C" w:rsidRDefault="009E721C" w:rsidP="009E721C">
            <w:r>
              <w:t>E</w:t>
            </w:r>
            <w:r w:rsidRPr="005433A6">
              <w:t>N</w:t>
            </w:r>
            <w:r>
              <w:t xml:space="preserve"> </w:t>
            </w:r>
            <w:r w:rsidRPr="005433A6">
              <w:t>- ehitatav nõva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A7076BC" w14:textId="6CFEBCC8" w:rsidR="009E721C" w:rsidRPr="00772E2E" w:rsidRDefault="009E721C" w:rsidP="009E721C">
            <w:pPr>
              <w:jc w:val="right"/>
              <w:rPr>
                <w:bCs/>
              </w:rPr>
            </w:pPr>
            <w:r w:rsidRPr="00772E2E">
              <w:rPr>
                <w:bCs/>
              </w:rPr>
              <w:t>2,23</w:t>
            </w:r>
          </w:p>
        </w:tc>
      </w:tr>
      <w:tr w:rsidR="009E721C" w:rsidRPr="009133A6" w14:paraId="1EEB5DEB" w14:textId="77777777" w:rsidTr="00F5298D">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9E721C" w:rsidRPr="009133A6" w:rsidRDefault="009E721C" w:rsidP="009E721C">
            <w:pPr>
              <w:suppressAutoHyphens w:val="0"/>
              <w:rPr>
                <w:b/>
                <w:bCs/>
                <w:color w:val="000000"/>
                <w:highlight w:val="yellow"/>
                <w:lang w:eastAsia="et-EE"/>
              </w:rPr>
            </w:pPr>
            <w:r w:rsidRPr="001C3169">
              <w:rPr>
                <w:b/>
                <w:bCs/>
              </w:rPr>
              <w:t>KOKKU:</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171342C" w14:textId="65BB6C0B" w:rsidR="009E721C" w:rsidRPr="009133A6" w:rsidRDefault="009E721C" w:rsidP="009E721C">
            <w:pPr>
              <w:suppressAutoHyphens w:val="0"/>
              <w:jc w:val="right"/>
              <w:rPr>
                <w:b/>
                <w:bCs/>
                <w:highlight w:val="yellow"/>
              </w:rPr>
            </w:pPr>
            <w:r w:rsidRPr="00772E2E">
              <w:rPr>
                <w:b/>
                <w:bCs/>
              </w:rPr>
              <w:t>60,</w:t>
            </w:r>
            <w:r>
              <w:rPr>
                <w:b/>
                <w:bCs/>
              </w:rPr>
              <w:t>72</w:t>
            </w:r>
          </w:p>
        </w:tc>
      </w:tr>
    </w:tbl>
    <w:p w14:paraId="2CB975E0" w14:textId="46DD7296" w:rsidR="0057440C" w:rsidRPr="00EE1939" w:rsidRDefault="0029505A" w:rsidP="0029505A">
      <w:pPr>
        <w:suppressAutoHyphens w:val="0"/>
        <w:autoSpaceDE w:val="0"/>
        <w:autoSpaceDN w:val="0"/>
        <w:adjustRightInd w:val="0"/>
        <w:jc w:val="both"/>
        <w:rPr>
          <w:bCs/>
          <w:lang w:eastAsia="et-EE"/>
        </w:rPr>
      </w:pPr>
      <w:r w:rsidRPr="00EE1939">
        <w:rPr>
          <w:bCs/>
          <w:lang w:eastAsia="et-EE"/>
        </w:rPr>
        <w:lastRenderedPageBreak/>
        <w:t xml:space="preserve">Metsamaa kraavi mullavalli taha kogunev vesi tuleb läbi valli kraavi juhtida  30cm läbimõõdu ja </w:t>
      </w:r>
      <w:r w:rsidR="0080739F" w:rsidRPr="00EE1939">
        <w:rPr>
          <w:bCs/>
          <w:lang w:eastAsia="et-EE"/>
        </w:rPr>
        <w:t>9</w:t>
      </w:r>
      <w:r w:rsidRPr="00EE1939">
        <w:rPr>
          <w:bCs/>
          <w:lang w:eastAsia="et-EE"/>
        </w:rPr>
        <w:t>m pikkuse plasttoruga Di 300mm SN8 (veeviimar, tüüp VV-300). Veeviimarid on ette nähtud ehitada vastav</w:t>
      </w:r>
      <w:r w:rsidR="003C7221" w:rsidRPr="00EE1939">
        <w:rPr>
          <w:bCs/>
          <w:lang w:eastAsia="et-EE"/>
        </w:rPr>
        <w:t>alt tüüpjoonisele 1.7 (2013.a).</w:t>
      </w:r>
      <w:r w:rsidR="0057440C" w:rsidRPr="00EE1939">
        <w:rPr>
          <w:bCs/>
          <w:lang w:eastAsia="et-EE"/>
        </w:rPr>
        <w:t xml:space="preserve"> </w:t>
      </w:r>
      <w:r w:rsidR="006219A6" w:rsidRPr="00EE1939">
        <w:rPr>
          <w:bCs/>
          <w:lang w:eastAsia="et-EE"/>
        </w:rPr>
        <w:t xml:space="preserve">Aasakaasiku ja Soontagana </w:t>
      </w:r>
      <w:r w:rsidR="008848C4" w:rsidRPr="00EE1939">
        <w:rPr>
          <w:bCs/>
          <w:lang w:eastAsia="et-EE"/>
        </w:rPr>
        <w:t xml:space="preserve">objektil </w:t>
      </w:r>
      <w:r w:rsidR="00BF32C8" w:rsidRPr="00EE1939">
        <w:rPr>
          <w:bCs/>
          <w:lang w:eastAsia="et-EE"/>
        </w:rPr>
        <w:t>on e</w:t>
      </w:r>
      <w:r w:rsidR="003C7221" w:rsidRPr="00EE1939">
        <w:rPr>
          <w:bCs/>
          <w:lang w:eastAsia="et-EE"/>
        </w:rPr>
        <w:t xml:space="preserve">tte nähtud </w:t>
      </w:r>
      <w:r w:rsidR="00D004AA" w:rsidRPr="00EE1939">
        <w:rPr>
          <w:bCs/>
          <w:lang w:eastAsia="et-EE"/>
        </w:rPr>
        <w:t>1</w:t>
      </w:r>
      <w:r w:rsidR="00EE1939" w:rsidRPr="00EE1939">
        <w:rPr>
          <w:bCs/>
          <w:lang w:eastAsia="et-EE"/>
        </w:rPr>
        <w:t xml:space="preserve">14 </w:t>
      </w:r>
      <w:r w:rsidR="00450513" w:rsidRPr="00EE1939">
        <w:rPr>
          <w:bCs/>
          <w:lang w:eastAsia="et-EE"/>
        </w:rPr>
        <w:t>tk</w:t>
      </w:r>
      <w:r w:rsidR="003C7221" w:rsidRPr="00EE1939">
        <w:rPr>
          <w:bCs/>
          <w:lang w:eastAsia="et-EE"/>
        </w:rPr>
        <w:t xml:space="preserve"> veeviimari paigutus, mille t</w:t>
      </w:r>
      <w:r w:rsidR="0057440C" w:rsidRPr="00EE1939">
        <w:rPr>
          <w:bCs/>
          <w:lang w:eastAsia="et-EE"/>
        </w:rPr>
        <w:t>äpsemad paigaldamise asukohad täpsustatakse ehituse ajal. Üldjuhul paigutatakse veeviimarid sinna kus on märgata vee kogunemist mulde taha.</w:t>
      </w:r>
    </w:p>
    <w:p w14:paraId="5E090BE2" w14:textId="6A3742D5" w:rsidR="00861A9E" w:rsidRPr="00F5580D" w:rsidRDefault="00EE1939" w:rsidP="00723F85">
      <w:pPr>
        <w:suppressAutoHyphens w:val="0"/>
        <w:autoSpaceDE w:val="0"/>
        <w:autoSpaceDN w:val="0"/>
        <w:adjustRightInd w:val="0"/>
        <w:jc w:val="both"/>
        <w:rPr>
          <w:bCs/>
          <w:lang w:eastAsia="et-EE"/>
        </w:rPr>
      </w:pPr>
      <w:r w:rsidRPr="00F5580D">
        <w:rPr>
          <w:rFonts w:eastAsia="Calibri"/>
          <w:bCs/>
          <w:lang w:eastAsia="en-US"/>
        </w:rPr>
        <w:t xml:space="preserve">Aasakaasiku ja Soontagana </w:t>
      </w:r>
      <w:r w:rsidR="00450513" w:rsidRPr="00F5580D">
        <w:rPr>
          <w:bCs/>
          <w:lang w:eastAsia="et-EE"/>
        </w:rPr>
        <w:t xml:space="preserve">objektil </w:t>
      </w:r>
      <w:r w:rsidR="00723F85" w:rsidRPr="00F5580D">
        <w:rPr>
          <w:bCs/>
          <w:lang w:eastAsia="et-EE"/>
        </w:rPr>
        <w:t xml:space="preserve">on </w:t>
      </w:r>
      <w:r w:rsidR="00ED02AD" w:rsidRPr="00F5580D">
        <w:rPr>
          <w:bCs/>
          <w:lang w:eastAsia="et-EE"/>
        </w:rPr>
        <w:t xml:space="preserve">ehitatavate truupide nimekirjas kokku </w:t>
      </w:r>
      <w:r w:rsidR="003F14C3" w:rsidRPr="00F5580D">
        <w:rPr>
          <w:bCs/>
          <w:lang w:eastAsia="et-EE"/>
        </w:rPr>
        <w:t>33</w:t>
      </w:r>
      <w:r w:rsidR="00ED02AD" w:rsidRPr="00F5580D">
        <w:rPr>
          <w:bCs/>
          <w:lang w:eastAsia="et-EE"/>
        </w:rPr>
        <w:t xml:space="preserve"> tk, rekonstrueeritavaid – </w:t>
      </w:r>
      <w:r w:rsidR="0075179B" w:rsidRPr="00F5580D">
        <w:rPr>
          <w:bCs/>
          <w:lang w:eastAsia="et-EE"/>
        </w:rPr>
        <w:t>13</w:t>
      </w:r>
      <w:r w:rsidR="00ED02AD" w:rsidRPr="00F5580D">
        <w:rPr>
          <w:bCs/>
          <w:lang w:eastAsia="et-EE"/>
        </w:rPr>
        <w:t xml:space="preserve"> tk.</w:t>
      </w:r>
    </w:p>
    <w:p w14:paraId="6308DFAA" w14:textId="2B60F996" w:rsidR="00BF765B" w:rsidRPr="00F5580D" w:rsidRDefault="006A77F2" w:rsidP="00847B89">
      <w:pPr>
        <w:suppressAutoHyphens w:val="0"/>
        <w:autoSpaceDE w:val="0"/>
        <w:autoSpaceDN w:val="0"/>
        <w:adjustRightInd w:val="0"/>
        <w:jc w:val="both"/>
      </w:pPr>
      <w:r w:rsidRPr="00F5580D">
        <w:rPr>
          <w:bCs/>
          <w:lang w:eastAsia="et-EE"/>
        </w:rPr>
        <w:t>Plasttruubid rajatakse läbimõõduga</w:t>
      </w:r>
      <w:r w:rsidR="00142B95" w:rsidRPr="00F5580D">
        <w:rPr>
          <w:bCs/>
          <w:lang w:eastAsia="et-EE"/>
        </w:rPr>
        <w:t xml:space="preserve"> </w:t>
      </w:r>
      <w:r w:rsidR="00911982" w:rsidRPr="00F5580D">
        <w:rPr>
          <w:bCs/>
          <w:lang w:eastAsia="et-EE"/>
        </w:rPr>
        <w:t>3</w:t>
      </w:r>
      <w:r w:rsidR="009F6B29" w:rsidRPr="00F5580D">
        <w:rPr>
          <w:bCs/>
          <w:lang w:eastAsia="et-EE"/>
        </w:rPr>
        <w:t xml:space="preserve">0 cm kuni </w:t>
      </w:r>
      <w:r w:rsidR="00911982" w:rsidRPr="00F5580D">
        <w:rPr>
          <w:bCs/>
          <w:lang w:eastAsia="et-EE"/>
        </w:rPr>
        <w:t>10</w:t>
      </w:r>
      <w:r w:rsidR="009F6B29" w:rsidRPr="00F5580D">
        <w:rPr>
          <w:bCs/>
          <w:lang w:eastAsia="et-EE"/>
        </w:rPr>
        <w:t>0 cm</w:t>
      </w:r>
      <w:r w:rsidR="00142B95" w:rsidRPr="00F5580D">
        <w:rPr>
          <w:bCs/>
          <w:lang w:eastAsia="et-EE"/>
        </w:rPr>
        <w:t>.</w:t>
      </w:r>
      <w:r w:rsidR="003619D4" w:rsidRPr="00F5580D">
        <w:rPr>
          <w:bCs/>
          <w:lang w:eastAsia="et-EE"/>
        </w:rPr>
        <w:t xml:space="preserve"> </w:t>
      </w:r>
      <w:r w:rsidR="00F901A0" w:rsidRPr="00F5580D">
        <w:rPr>
          <w:bCs/>
        </w:rPr>
        <w:t>Plasttruubitorud</w:t>
      </w:r>
      <w:r w:rsidR="005554AA" w:rsidRPr="00F5580D">
        <w:rPr>
          <w:bCs/>
        </w:rPr>
        <w:t xml:space="preserve"> </w:t>
      </w:r>
      <w:r w:rsidR="00F901A0" w:rsidRPr="00F5580D">
        <w:rPr>
          <w:bCs/>
        </w:rPr>
        <w:t>peavad vastama ringjäi</w:t>
      </w:r>
      <w:r w:rsidR="00BE1455" w:rsidRPr="00F5580D">
        <w:rPr>
          <w:bCs/>
        </w:rPr>
        <w:t>kusele SN8, ISO 9969 ja olema</w:t>
      </w:r>
      <w:r w:rsidR="00F901A0" w:rsidRPr="00F5580D">
        <w:rPr>
          <w:bCs/>
        </w:rPr>
        <w:t xml:space="preserve"> seest siledaseinalised.</w:t>
      </w:r>
      <w:r w:rsidR="00E676B4" w:rsidRPr="00F5580D">
        <w:rPr>
          <w:bCs/>
        </w:rPr>
        <w:t xml:space="preserve"> </w:t>
      </w:r>
      <w:r w:rsidR="00F0569D" w:rsidRPr="00F5580D">
        <w:t>Lisaks rajatakse 160sm terastorutruubid. Terastorutruup (</w:t>
      </w:r>
      <w:r w:rsidR="00F5580D" w:rsidRPr="00F5580D">
        <w:t>T/41</w:t>
      </w:r>
      <w:r w:rsidR="00F0569D" w:rsidRPr="00F5580D">
        <w:t xml:space="preserve">) on ette nähtud ehitada profileeritud terasest Ø 160 cm paksusega </w:t>
      </w:r>
      <w:r w:rsidR="0043467E" w:rsidRPr="00F5580D">
        <w:t>3mm ja tsingikihi paksus Zn 64…70 µm</w:t>
      </w:r>
      <w:r w:rsidR="00F0569D" w:rsidRPr="00F5580D">
        <w:t xml:space="preserve">. Vajalik on terastoru </w:t>
      </w:r>
      <w:r w:rsidR="00F52B2E" w:rsidRPr="00F5580D">
        <w:t>katmine EH 200 seestpoolt ½ ulatuses ja väljapoolt 1/1 ulatuses. Terastorustik tuleb katta paigaldamise käigus terve ümbermõõdu ulatuses geotekstiiliga NGS2.</w:t>
      </w:r>
      <w:r w:rsidR="00A766D8" w:rsidRPr="00F5580D">
        <w:t xml:space="preserve"> </w:t>
      </w:r>
      <w:r w:rsidR="004937F1" w:rsidRPr="00F5580D">
        <w:rPr>
          <w:bCs/>
        </w:rPr>
        <w:t>Uute truupide vähim piki</w:t>
      </w:r>
      <w:r w:rsidRPr="00F5580D">
        <w:rPr>
          <w:bCs/>
        </w:rPr>
        <w:t xml:space="preserve"> </w:t>
      </w:r>
      <w:r w:rsidR="004937F1" w:rsidRPr="00F5580D">
        <w:rPr>
          <w:bCs/>
        </w:rPr>
        <w:t>kalle peab olema 1%. Truupide nõutav eluiga peab olema 50a.</w:t>
      </w:r>
      <w:r w:rsidR="00F901A0" w:rsidRPr="00F5580D">
        <w:rPr>
          <w:bCs/>
        </w:rPr>
        <w:t xml:space="preserve"> </w:t>
      </w:r>
      <w:r w:rsidR="00111E0A" w:rsidRPr="00F5580D">
        <w:rPr>
          <w:bCs/>
        </w:rPr>
        <w:t>Truubitorude</w:t>
      </w:r>
      <w:r w:rsidR="005554AA" w:rsidRPr="00F5580D">
        <w:rPr>
          <w:bCs/>
        </w:rPr>
        <w:t xml:space="preserve"> m</w:t>
      </w:r>
      <w:r w:rsidR="00111E0A" w:rsidRPr="00F5580D">
        <w:rPr>
          <w:bCs/>
        </w:rPr>
        <w:t>aksimaalne paigaldusjärgne lubatud deformatsioon on</w:t>
      </w:r>
      <w:r w:rsidR="00B1080F" w:rsidRPr="00F5580D">
        <w:rPr>
          <w:bCs/>
        </w:rPr>
        <w:t xml:space="preserve"> 6%</w:t>
      </w:r>
      <w:r w:rsidR="00111E0A" w:rsidRPr="00F5580D">
        <w:rPr>
          <w:bCs/>
        </w:rPr>
        <w:t>.</w:t>
      </w:r>
      <w:r w:rsidR="00B1080F" w:rsidRPr="00F5580D">
        <w:t xml:space="preserve"> </w:t>
      </w:r>
      <w:r w:rsidR="008628F3" w:rsidRPr="00F5580D">
        <w:rPr>
          <w:bCs/>
        </w:rPr>
        <w:t>Truupide paigaldamise</w:t>
      </w:r>
      <w:r w:rsidR="00A81856" w:rsidRPr="00F5580D">
        <w:rPr>
          <w:bCs/>
        </w:rPr>
        <w:t>l lähtuda maaparandusrajatiste</w:t>
      </w:r>
      <w:r w:rsidR="008628F3" w:rsidRPr="00F5580D">
        <w:rPr>
          <w:bCs/>
        </w:rPr>
        <w:t xml:space="preserve"> tüüpjoonistest (2013).</w:t>
      </w:r>
      <w:r w:rsidR="002F4777" w:rsidRPr="00F5580D">
        <w:t xml:space="preserve"> </w:t>
      </w:r>
      <w:r w:rsidR="00E80A4E" w:rsidRPr="00F5580D">
        <w:t>Truubitorud tuleb paigaldada vähemalt 15 cm liivalusele. Kinniaetav kaevik tuleb toru ümber korralikult 15-30 cm kihtidena tihendada.</w:t>
      </w:r>
      <w:r w:rsidR="00801765" w:rsidRPr="00F5580D">
        <w:t xml:space="preserve"> </w:t>
      </w:r>
      <w:r w:rsidR="0091650B" w:rsidRPr="00F5580D">
        <w:t xml:space="preserve">Truupide ehitamisel minimaalne mineraalse pinnase täitekihi paksus truubitoru peal </w:t>
      </w:r>
      <w:r w:rsidR="00023945" w:rsidRPr="00F5580D">
        <w:t xml:space="preserve">olema Ø </w:t>
      </w:r>
      <w:r w:rsidR="001769F5" w:rsidRPr="00F5580D">
        <w:t>3</w:t>
      </w:r>
      <w:r w:rsidR="00023945" w:rsidRPr="00F5580D">
        <w:t xml:space="preserve">0 </w:t>
      </w:r>
      <w:r w:rsidR="001769F5" w:rsidRPr="00F5580D">
        <w:t>-</w:t>
      </w:r>
      <w:r w:rsidR="00023945" w:rsidRPr="00F5580D">
        <w:t xml:space="preserve"> 50 cm plasttruubil vähemalt 0,5 m, Ø 60 cm plasttruubil 0,55 m</w:t>
      </w:r>
      <w:r w:rsidR="00172D6C" w:rsidRPr="00F5580D">
        <w:t xml:space="preserve"> </w:t>
      </w:r>
      <w:r w:rsidR="00023945" w:rsidRPr="00F5580D">
        <w:t>Ø</w:t>
      </w:r>
      <w:r w:rsidR="001647E3">
        <w:t>,</w:t>
      </w:r>
      <w:r w:rsidR="00023945" w:rsidRPr="00F5580D">
        <w:t xml:space="preserve"> 80</w:t>
      </w:r>
      <w:r w:rsidR="001647E3">
        <w:t xml:space="preserve"> ja 100</w:t>
      </w:r>
      <w:r w:rsidR="00023945" w:rsidRPr="00F5580D">
        <w:t xml:space="preserve"> cm plasttruubil 0,65</w:t>
      </w:r>
      <w:r w:rsidR="007A7D12" w:rsidRPr="00F5580D">
        <w:t xml:space="preserve"> </w:t>
      </w:r>
      <w:r w:rsidR="00023945" w:rsidRPr="00F5580D">
        <w:t>m</w:t>
      </w:r>
      <w:r w:rsidR="001647E3">
        <w:t xml:space="preserve"> ning 160 sm terastruubil </w:t>
      </w:r>
      <w:r w:rsidR="001066BB">
        <w:t>1,0 m</w:t>
      </w:r>
      <w:r w:rsidR="008E0CF8" w:rsidRPr="00F5580D">
        <w:t>.</w:t>
      </w:r>
    </w:p>
    <w:p w14:paraId="276523A5" w14:textId="66932E7A" w:rsidR="00F0569D" w:rsidRPr="00CD6F2F" w:rsidRDefault="00F0569D" w:rsidP="00847B89">
      <w:pPr>
        <w:suppressAutoHyphens w:val="0"/>
        <w:autoSpaceDE w:val="0"/>
        <w:autoSpaceDN w:val="0"/>
        <w:adjustRightInd w:val="0"/>
        <w:jc w:val="both"/>
        <w:rPr>
          <w:bCs/>
        </w:rPr>
      </w:pPr>
      <w:r w:rsidRPr="00F5580D">
        <w:rPr>
          <w:bCs/>
        </w:rPr>
        <w:t>Truupidele, mis asuvad turbapinnasele, tuleb ehitada puitalus</w:t>
      </w:r>
      <w:r w:rsidR="00F324B5" w:rsidRPr="00F5580D">
        <w:rPr>
          <w:bCs/>
        </w:rPr>
        <w:t xml:space="preserve"> (</w:t>
      </w:r>
      <w:r w:rsidR="006B3822">
        <w:rPr>
          <w:bCs/>
        </w:rPr>
        <w:t>42</w:t>
      </w:r>
      <w:r w:rsidR="00F324B5" w:rsidRPr="00F5580D">
        <w:rPr>
          <w:bCs/>
        </w:rPr>
        <w:t xml:space="preserve"> tk)</w:t>
      </w:r>
      <w:r w:rsidRPr="00F5580D">
        <w:rPr>
          <w:bCs/>
        </w:rPr>
        <w:t xml:space="preserve">. Puitaluse ehitamisel </w:t>
      </w:r>
      <w:r w:rsidRPr="00CD6F2F">
        <w:rPr>
          <w:bCs/>
        </w:rPr>
        <w:t>lähtuda tüüpjooniselt nr 3.7 („Maaparandusrajatiste tüüpjoonised“, Tallinn 2019).</w:t>
      </w:r>
    </w:p>
    <w:p w14:paraId="29C4501B" w14:textId="22E2D326" w:rsidR="006A77F2" w:rsidRPr="00CD6F2F" w:rsidRDefault="0091650B" w:rsidP="006A77F2">
      <w:pPr>
        <w:suppressAutoHyphens w:val="0"/>
        <w:autoSpaceDE w:val="0"/>
        <w:autoSpaceDN w:val="0"/>
        <w:adjustRightInd w:val="0"/>
        <w:jc w:val="both"/>
      </w:pPr>
      <w:bookmarkStart w:id="11" w:name="_Hlk120101388"/>
      <w:r w:rsidRPr="00CD6F2F">
        <w:rPr>
          <w:bCs/>
        </w:rPr>
        <w:t xml:space="preserve">Kõikidele </w:t>
      </w:r>
      <w:r w:rsidR="001066BB" w:rsidRPr="00CD6F2F">
        <w:rPr>
          <w:bCs/>
        </w:rPr>
        <w:t>3</w:t>
      </w:r>
      <w:r w:rsidRPr="00CD6F2F">
        <w:rPr>
          <w:bCs/>
        </w:rPr>
        <w:t>0</w:t>
      </w:r>
      <w:r w:rsidR="00A52649" w:rsidRPr="00CD6F2F">
        <w:rPr>
          <w:bCs/>
        </w:rPr>
        <w:t>sm</w:t>
      </w:r>
      <w:r w:rsidRPr="00CD6F2F">
        <w:rPr>
          <w:bCs/>
        </w:rPr>
        <w:t xml:space="preserve"> kuni </w:t>
      </w:r>
      <w:r w:rsidR="001066BB" w:rsidRPr="00CD6F2F">
        <w:rPr>
          <w:bCs/>
        </w:rPr>
        <w:t>5</w:t>
      </w:r>
      <w:r w:rsidRPr="00CD6F2F">
        <w:rPr>
          <w:bCs/>
        </w:rPr>
        <w:t>0</w:t>
      </w:r>
      <w:r w:rsidR="00A52649" w:rsidRPr="00CD6F2F">
        <w:rPr>
          <w:bCs/>
        </w:rPr>
        <w:t>sm</w:t>
      </w:r>
      <w:r w:rsidRPr="00CD6F2F">
        <w:rPr>
          <w:bCs/>
        </w:rPr>
        <w:t xml:space="preserve"> truupidele on ette nähtud ehitada otsakutele kindlustised </w:t>
      </w:r>
      <w:bookmarkEnd w:id="11"/>
      <w:r w:rsidRPr="00CD6F2F">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CD6F2F">
        <w:rPr>
          <w:bCs/>
        </w:rPr>
        <w:t xml:space="preserve"> </w:t>
      </w:r>
      <w:r w:rsidR="001066BB" w:rsidRPr="00CD6F2F">
        <w:rPr>
          <w:bCs/>
        </w:rPr>
        <w:t>Kõikidele 10</w:t>
      </w:r>
      <w:r w:rsidR="008A3F2A" w:rsidRPr="00CD6F2F">
        <w:rPr>
          <w:bCs/>
        </w:rPr>
        <w:t>0</w:t>
      </w:r>
      <w:r w:rsidR="007A7D12" w:rsidRPr="00CD6F2F">
        <w:rPr>
          <w:bCs/>
        </w:rPr>
        <w:t>sm</w:t>
      </w:r>
      <w:r w:rsidR="008A3F2A" w:rsidRPr="00CD6F2F">
        <w:rPr>
          <w:bCs/>
        </w:rPr>
        <w:t xml:space="preserve"> ja </w:t>
      </w:r>
      <w:r w:rsidR="00B6304D" w:rsidRPr="00CD6F2F">
        <w:rPr>
          <w:bCs/>
        </w:rPr>
        <w:t xml:space="preserve">160 </w:t>
      </w:r>
      <w:r w:rsidR="007A7D12" w:rsidRPr="00CD6F2F">
        <w:rPr>
          <w:bCs/>
        </w:rPr>
        <w:t>sm</w:t>
      </w:r>
      <w:r w:rsidR="00304042" w:rsidRPr="00CD6F2F">
        <w:rPr>
          <w:bCs/>
        </w:rPr>
        <w:t xml:space="preserve"> truupidele on ette nähtud ehitada otsakutele kindlustised </w:t>
      </w:r>
      <w:r w:rsidRPr="00CD6F2F">
        <w:rPr>
          <w:bCs/>
        </w:rPr>
        <w:t>kiviotsak</w:t>
      </w:r>
      <w:r w:rsidR="00AF518D" w:rsidRPr="00CD6F2F">
        <w:rPr>
          <w:bCs/>
        </w:rPr>
        <w:t xml:space="preserve"> K</w:t>
      </w:r>
      <w:r w:rsidR="00E80A4E" w:rsidRPr="00CD6F2F">
        <w:rPr>
          <w:bCs/>
        </w:rPr>
        <w:t xml:space="preserve">OK. </w:t>
      </w:r>
      <w:r w:rsidR="00D93D2A" w:rsidRPr="00CD6F2F">
        <w:rPr>
          <w:bCs/>
        </w:rPr>
        <w:t>Otsakute rajamiseks truupidele tuleb kasutada nõlvust 1:1,5 ning järgida vastavaid tüüpjooniseid väljaandest „Maaparandusrajatiste tüüpjoonised“ (Tallinn 201</w:t>
      </w:r>
      <w:r w:rsidR="00457120" w:rsidRPr="00CD6F2F">
        <w:rPr>
          <w:bCs/>
        </w:rPr>
        <w:t>9</w:t>
      </w:r>
      <w:r w:rsidR="00D93D2A" w:rsidRPr="00CD6F2F">
        <w:rPr>
          <w:bCs/>
        </w:rPr>
        <w:t xml:space="preserve">). </w:t>
      </w:r>
      <w:r w:rsidR="00AF518D" w:rsidRPr="00CD6F2F">
        <w:t>K</w:t>
      </w:r>
      <w:r w:rsidR="006A77F2" w:rsidRPr="00CD6F2F">
        <w:t>OK tüüpi otsakute ehitamisel tuleb kivikindlustuse alune kraavi nõlv süvistada, et peale kindlustuse ehitamist kindlustus ja nõlv oleksid ühes tasapinnas.</w:t>
      </w:r>
      <w:r w:rsidR="00412ECE" w:rsidRPr="00CD6F2F">
        <w:t xml:space="preserve"> </w:t>
      </w:r>
      <w:r w:rsidR="00AF518D" w:rsidRPr="00CD6F2F">
        <w:t>K</w:t>
      </w:r>
      <w:r w:rsidR="00412ECE" w:rsidRPr="00CD6F2F">
        <w:t>OK otsakute rajamisel ei kasutata geotekstiili kivide all.</w:t>
      </w:r>
      <w:r w:rsidR="009459D4" w:rsidRPr="00CD6F2F">
        <w:t xml:space="preserve"> </w:t>
      </w:r>
      <w:bookmarkStart w:id="12" w:name="_Hlk113011941"/>
      <w:r w:rsidR="009459D4" w:rsidRPr="00CD6F2F">
        <w:t xml:space="preserve">Otsakute ja nõlvade kindlustamisel võib kasutada hüdrokülvi, kuid see peab olema teostatud 50 päeva enne ehituse lõpptähtaega ja ehituse üle andes peab otsakul/kindlustusel </w:t>
      </w:r>
      <w:r w:rsidR="003F5C9D" w:rsidRPr="00CD6F2F">
        <w:t>kasvama ühtlane elujõuline haljastus.</w:t>
      </w:r>
      <w:bookmarkEnd w:id="12"/>
      <w:r w:rsidR="009459D4" w:rsidRPr="00CD6F2F">
        <w:t xml:space="preserve">  </w:t>
      </w:r>
    </w:p>
    <w:p w14:paraId="20593AB7" w14:textId="0C123C4C" w:rsidR="00561F59" w:rsidRPr="00CD6F2F" w:rsidRDefault="00561F59" w:rsidP="00561F59">
      <w:pPr>
        <w:ind w:right="-1"/>
        <w:jc w:val="both"/>
      </w:pPr>
      <w:r w:rsidRPr="00CD6F2F">
        <w:t>T</w:t>
      </w:r>
      <w:r w:rsidR="00B6304D" w:rsidRPr="00CD6F2F">
        <w:t>eed läbivatele t</w:t>
      </w:r>
      <w:r w:rsidRPr="00CD6F2F">
        <w:t xml:space="preserve">ruupidele on ette nähtud tähispostide paigaldamine, 2 tähisposti truubile. Tähispostid tuleb paigaldada mulde servast vähemalt 0,35m kaugusele ja sõidutee servast vähemalt 0,75 m kaugusele. </w:t>
      </w:r>
    </w:p>
    <w:p w14:paraId="01208449" w14:textId="323D2D98" w:rsidR="00931549" w:rsidRPr="00CD6F2F" w:rsidRDefault="00931549" w:rsidP="006A77F2">
      <w:pPr>
        <w:suppressAutoHyphens w:val="0"/>
        <w:autoSpaceDE w:val="0"/>
        <w:autoSpaceDN w:val="0"/>
        <w:adjustRightInd w:val="0"/>
        <w:jc w:val="both"/>
      </w:pPr>
      <w:r w:rsidRPr="00CD6F2F">
        <w:t>Välja kaevatud vanad r/b truubitorud tuleb rekonstrueeritavalt alalt ära vedada ja utiliseerida.</w:t>
      </w:r>
    </w:p>
    <w:p w14:paraId="55C2C653" w14:textId="111D30C8" w:rsidR="000E70FE" w:rsidRPr="000E70FE" w:rsidRDefault="000E70FE" w:rsidP="000E70FE">
      <w:pPr>
        <w:pStyle w:val="Default"/>
        <w:jc w:val="both"/>
        <w:rPr>
          <w:rFonts w:ascii="Times New Roman" w:hAnsi="Times New Roman" w:cs="Times New Roman"/>
        </w:rPr>
      </w:pPr>
      <w:r w:rsidRPr="000E70FE">
        <w:rPr>
          <w:rFonts w:ascii="Times New Roman" w:hAnsi="Times New Roman" w:cs="Times New Roman"/>
          <w:b/>
          <w:bCs/>
        </w:rPr>
        <w:t>Aasakaasiku tee</w:t>
      </w:r>
      <w:r w:rsidRPr="000E70FE">
        <w:rPr>
          <w:rFonts w:ascii="Times New Roman" w:hAnsi="Times New Roman" w:cs="Times New Roman"/>
        </w:rPr>
        <w:t xml:space="preserve"> (pikkus 0,31 km) ehitamine algab Vanamõisa-Koonga-Ahase maanteelt nr. 16176 ja lõpeb kvartali HA 010 eraldusel 8, kuhu </w:t>
      </w:r>
      <w:r>
        <w:rPr>
          <w:rFonts w:ascii="Times New Roman" w:hAnsi="Times New Roman" w:cs="Times New Roman"/>
        </w:rPr>
        <w:t>rajatakse</w:t>
      </w:r>
      <w:r w:rsidRPr="000E70FE">
        <w:rPr>
          <w:rFonts w:ascii="Times New Roman" w:hAnsi="Times New Roman" w:cs="Times New Roman"/>
        </w:rPr>
        <w:t xml:space="preserve"> tagasipööramise koht. Tee algusesse </w:t>
      </w:r>
      <w:r>
        <w:rPr>
          <w:rFonts w:ascii="Times New Roman" w:hAnsi="Times New Roman" w:cs="Times New Roman"/>
        </w:rPr>
        <w:t>on ettenähtud</w:t>
      </w:r>
      <w:r w:rsidRPr="000E70FE">
        <w:rPr>
          <w:rFonts w:ascii="Times New Roman" w:hAnsi="Times New Roman" w:cs="Times New Roman"/>
        </w:rPr>
        <w:t xml:space="preserve"> mahasõidukoha ehitus vastavalt Maanteeameti (Transpordiamet) nõuetele.</w:t>
      </w:r>
    </w:p>
    <w:p w14:paraId="2C3F3C6A" w14:textId="10BA1DA5" w:rsidR="000E70FE" w:rsidRPr="000E70FE" w:rsidRDefault="000E70FE" w:rsidP="000E70FE">
      <w:pPr>
        <w:pStyle w:val="Default"/>
        <w:jc w:val="both"/>
        <w:rPr>
          <w:rFonts w:ascii="Times New Roman" w:hAnsi="Times New Roman" w:cs="Times New Roman"/>
        </w:rPr>
      </w:pPr>
      <w:r w:rsidRPr="006165AE">
        <w:rPr>
          <w:rFonts w:ascii="Times New Roman" w:hAnsi="Times New Roman" w:cs="Times New Roman"/>
          <w:b/>
          <w:bCs/>
        </w:rPr>
        <w:t xml:space="preserve">Mahasõidutee </w:t>
      </w:r>
      <w:r w:rsidR="006165AE" w:rsidRPr="006165AE">
        <w:rPr>
          <w:rFonts w:ascii="Times New Roman" w:hAnsi="Times New Roman" w:cs="Times New Roman"/>
          <w:b/>
          <w:bCs/>
        </w:rPr>
        <w:t>HA010</w:t>
      </w:r>
      <w:r w:rsidR="006165AE">
        <w:rPr>
          <w:rFonts w:ascii="Times New Roman" w:hAnsi="Times New Roman" w:cs="Times New Roman"/>
        </w:rPr>
        <w:t xml:space="preserve"> </w:t>
      </w:r>
      <w:r w:rsidRPr="000E70FE">
        <w:rPr>
          <w:rFonts w:ascii="Times New Roman" w:hAnsi="Times New Roman" w:cs="Times New Roman"/>
        </w:rPr>
        <w:t xml:space="preserve">(pikkus 0,34 km) ehitamine algab Vanamõisa-Koonga-Ahaste maanteelt nr. 16176  ja lõpeb kvartal  HA010 eraldusel 28. Tee lõppu </w:t>
      </w:r>
      <w:r w:rsidR="00CB5D95">
        <w:rPr>
          <w:rFonts w:ascii="Times New Roman" w:hAnsi="Times New Roman" w:cs="Times New Roman"/>
        </w:rPr>
        <w:t>rajatakse</w:t>
      </w:r>
      <w:r w:rsidRPr="000E70FE">
        <w:rPr>
          <w:rFonts w:ascii="Times New Roman" w:hAnsi="Times New Roman" w:cs="Times New Roman"/>
        </w:rPr>
        <w:t xml:space="preserve"> tagasipööramise koht. Tee algusesse on </w:t>
      </w:r>
      <w:r w:rsidR="00CB5D95">
        <w:rPr>
          <w:rFonts w:ascii="Times New Roman" w:hAnsi="Times New Roman" w:cs="Times New Roman"/>
        </w:rPr>
        <w:t>ettenähtud</w:t>
      </w:r>
      <w:r w:rsidRPr="000E70FE">
        <w:rPr>
          <w:rFonts w:ascii="Times New Roman" w:hAnsi="Times New Roman" w:cs="Times New Roman"/>
        </w:rPr>
        <w:t xml:space="preserve"> mahasõidukoha ehitus vastavalt Maanteeameti (Transpordiamet) nõuetele.</w:t>
      </w:r>
    </w:p>
    <w:p w14:paraId="10FD7551" w14:textId="4CA16AA2" w:rsidR="000E70FE" w:rsidRPr="000E70FE" w:rsidRDefault="000E70FE" w:rsidP="000E70FE">
      <w:pPr>
        <w:pStyle w:val="Default"/>
        <w:jc w:val="both"/>
        <w:rPr>
          <w:rFonts w:ascii="Times New Roman" w:hAnsi="Times New Roman" w:cs="Times New Roman"/>
        </w:rPr>
      </w:pPr>
      <w:r w:rsidRPr="00CB5D95">
        <w:rPr>
          <w:rFonts w:ascii="Times New Roman" w:hAnsi="Times New Roman" w:cs="Times New Roman"/>
          <w:b/>
          <w:bCs/>
        </w:rPr>
        <w:t>Hõbeda tee</w:t>
      </w:r>
      <w:r w:rsidRPr="000E70FE">
        <w:rPr>
          <w:rFonts w:ascii="Times New Roman" w:hAnsi="Times New Roman" w:cs="Times New Roman"/>
        </w:rPr>
        <w:t xml:space="preserve"> (pikkus 0,76 km) ehitamine algab Pärnu-Jaagupi - Kalli maanteelt nr.19201 ja lõpeb kvartal HA223 eraldusel 31. </w:t>
      </w:r>
      <w:r w:rsidR="00D73BD5">
        <w:rPr>
          <w:rFonts w:ascii="Times New Roman" w:hAnsi="Times New Roman" w:cs="Times New Roman"/>
        </w:rPr>
        <w:t>T</w:t>
      </w:r>
      <w:r w:rsidRPr="000E70FE">
        <w:rPr>
          <w:rFonts w:ascii="Times New Roman" w:hAnsi="Times New Roman" w:cs="Times New Roman"/>
        </w:rPr>
        <w:t xml:space="preserve">ee lõppu </w:t>
      </w:r>
      <w:r w:rsidR="00D73BD5">
        <w:rPr>
          <w:rFonts w:ascii="Times New Roman" w:hAnsi="Times New Roman" w:cs="Times New Roman"/>
        </w:rPr>
        <w:t xml:space="preserve">rajatakse </w:t>
      </w:r>
      <w:r w:rsidRPr="000E70FE">
        <w:rPr>
          <w:rFonts w:ascii="Times New Roman" w:hAnsi="Times New Roman" w:cs="Times New Roman"/>
        </w:rPr>
        <w:t>tagasipööramise koht.</w:t>
      </w:r>
    </w:p>
    <w:p w14:paraId="7C0AFDF0" w14:textId="061DCDF2" w:rsidR="00050CBF" w:rsidRDefault="000E70FE" w:rsidP="000E70FE">
      <w:pPr>
        <w:pStyle w:val="Default"/>
        <w:jc w:val="both"/>
        <w:rPr>
          <w:rFonts w:ascii="Times New Roman" w:hAnsi="Times New Roman" w:cs="Times New Roman"/>
          <w:highlight w:val="yellow"/>
        </w:rPr>
      </w:pPr>
      <w:r w:rsidRPr="00D73BD5">
        <w:rPr>
          <w:rFonts w:ascii="Times New Roman" w:hAnsi="Times New Roman" w:cs="Times New Roman"/>
          <w:b/>
          <w:bCs/>
        </w:rPr>
        <w:lastRenderedPageBreak/>
        <w:t>Suitsupaju tee</w:t>
      </w:r>
      <w:r w:rsidRPr="000E70FE">
        <w:rPr>
          <w:rFonts w:ascii="Times New Roman" w:hAnsi="Times New Roman" w:cs="Times New Roman"/>
        </w:rPr>
        <w:t xml:space="preserve"> (pikkus 0,16 km) ehitamine algab Laanealuse teelt nr. 3340039  ja lõpeb Paju kraavi põllupoolsel kaldal. Tee lõpp ehitada arvestusega, et RMK plaanib Paju kraavi ületamiseks vajadusel püstitada ajutine ülepääs. </w:t>
      </w:r>
      <w:r w:rsidR="000659BB">
        <w:rPr>
          <w:rFonts w:ascii="Times New Roman" w:hAnsi="Times New Roman" w:cs="Times New Roman"/>
        </w:rPr>
        <w:t>Rajatakse ka</w:t>
      </w:r>
      <w:r w:rsidRPr="000E70FE">
        <w:rPr>
          <w:rFonts w:ascii="Times New Roman" w:hAnsi="Times New Roman" w:cs="Times New Roman"/>
        </w:rPr>
        <w:t xml:space="preserve"> T-kujuline tagasipööramise koht.</w:t>
      </w:r>
      <w:r w:rsidR="00050CBF" w:rsidRPr="000E70FE">
        <w:rPr>
          <w:rFonts w:ascii="Times New Roman" w:hAnsi="Times New Roman" w:cs="Times New Roman"/>
          <w:highlight w:val="yellow"/>
        </w:rPr>
        <w:t xml:space="preserve"> </w:t>
      </w:r>
    </w:p>
    <w:p w14:paraId="66B0346E" w14:textId="7631AC4B" w:rsidR="00BA3EB0" w:rsidRPr="007F4366" w:rsidRDefault="00BA3EB0" w:rsidP="000E70FE">
      <w:pPr>
        <w:pStyle w:val="Default"/>
        <w:jc w:val="both"/>
        <w:rPr>
          <w:rFonts w:ascii="Times New Roman" w:hAnsi="Times New Roman" w:cs="Times New Roman"/>
          <w:highlight w:val="yellow"/>
        </w:rPr>
      </w:pPr>
      <w:r w:rsidRPr="00BA3EB0">
        <w:rPr>
          <w:rFonts w:ascii="Times New Roman" w:hAnsi="Times New Roman" w:cs="Times New Roman"/>
          <w:b/>
          <w:bCs/>
        </w:rPr>
        <w:t>Vastaba tee</w:t>
      </w:r>
      <w:r w:rsidRPr="00BA3EB0">
        <w:rPr>
          <w:rFonts w:ascii="Times New Roman" w:hAnsi="Times New Roman" w:cs="Times New Roman"/>
        </w:rPr>
        <w:t xml:space="preserve"> (pikkus 2,24 km) ehitus algab Vanamõisa-Koonga-Ahaste kõrvalmaanteelt   16176 </w:t>
      </w:r>
      <w:r w:rsidRPr="007F4366">
        <w:rPr>
          <w:rFonts w:ascii="Times New Roman" w:hAnsi="Times New Roman" w:cs="Times New Roman"/>
        </w:rPr>
        <w:t>ja lõpeb metsakvartal HA254  eraldusel 3, kuhu rajatakse tagasipööramise koht. Tee algusesse on ettenähtud mahasõidukoha ehitus vastavalt Maanteeameti (Transpordiamet) nõuetele.</w:t>
      </w:r>
    </w:p>
    <w:p w14:paraId="6712C35E" w14:textId="1CF7BFFF" w:rsidR="00AD45CE" w:rsidRPr="007F4366" w:rsidRDefault="0065070F" w:rsidP="00050CBF">
      <w:pPr>
        <w:pStyle w:val="Default"/>
        <w:jc w:val="both"/>
        <w:rPr>
          <w:rFonts w:ascii="Times New Roman" w:hAnsi="Times New Roman" w:cs="Times New Roman"/>
        </w:rPr>
      </w:pPr>
      <w:r w:rsidRPr="007F4366">
        <w:rPr>
          <w:rFonts w:ascii="Times New Roman" w:hAnsi="Times New Roman" w:cs="Times New Roman"/>
        </w:rPr>
        <w:t>Vastaba tee on ekspluatatsiooni käigus amortiseerunud. Ehitatavad Aasakaasiku tee, Mahasõidu tee ja Hõbeda tee ehitatakse olemasolevatele kraavide mulletele (muldesse paigutatakse ka uute kaevatavate kraavide pinnas). Suitsupaju tee ehitatakse põllumaale. Aasakaasiku teel, Mahasõidu teel, Suitsupaju teel, Hõbeda teel ehitatakse mulle kaevatavate teekraavide pinnasest.</w:t>
      </w:r>
      <w:r w:rsidR="00FE4626" w:rsidRPr="007F4366">
        <w:rPr>
          <w:rFonts w:ascii="Times New Roman" w:hAnsi="Times New Roman" w:cs="Times New Roman"/>
        </w:rPr>
        <w:t xml:space="preserve"> </w:t>
      </w:r>
      <w:r w:rsidR="00317BFB" w:rsidRPr="007F4366">
        <w:rPr>
          <w:rFonts w:ascii="Times New Roman" w:hAnsi="Times New Roman" w:cs="Times New Roman"/>
        </w:rPr>
        <w:t xml:space="preserve">Metsateede katendid rajatakse kahe kihilised. Kandvas kihis kasutatakse sorteeritud kruusa </w:t>
      </w:r>
      <w:r w:rsidR="0024157E" w:rsidRPr="007F4366">
        <w:rPr>
          <w:rFonts w:ascii="Times New Roman" w:hAnsi="Times New Roman" w:cs="Times New Roman"/>
        </w:rPr>
        <w:t>Positsioon nr. 4</w:t>
      </w:r>
      <w:r w:rsidR="008E68BA" w:rsidRPr="007F4366">
        <w:rPr>
          <w:rFonts w:ascii="Times New Roman" w:hAnsi="Times New Roman" w:cs="Times New Roman"/>
        </w:rPr>
        <w:t xml:space="preserve"> (Vastaba tee, Hõbeda tee ja Suitsupaju tee </w:t>
      </w:r>
      <w:r w:rsidR="0062129D" w:rsidRPr="007F4366">
        <w:rPr>
          <w:rFonts w:ascii="Times New Roman" w:hAnsi="Times New Roman" w:cs="Times New Roman"/>
        </w:rPr>
        <w:t xml:space="preserve">h=30s ning </w:t>
      </w:r>
      <w:r w:rsidR="008E68BA" w:rsidRPr="007F4366">
        <w:rPr>
          <w:rFonts w:ascii="Times New Roman" w:hAnsi="Times New Roman" w:cs="Times New Roman"/>
        </w:rPr>
        <w:t xml:space="preserve">Mahasõidu teeHA010 </w:t>
      </w:r>
      <w:r w:rsidR="00B82A2D" w:rsidRPr="007F4366">
        <w:rPr>
          <w:rFonts w:ascii="Times New Roman" w:hAnsi="Times New Roman" w:cs="Times New Roman"/>
        </w:rPr>
        <w:t>ja Aasakaasiku tee h=40sm</w:t>
      </w:r>
      <w:r w:rsidR="008E68BA" w:rsidRPr="007F4366">
        <w:rPr>
          <w:rFonts w:ascii="Times New Roman" w:hAnsi="Times New Roman" w:cs="Times New Roman"/>
        </w:rPr>
        <w:t>)</w:t>
      </w:r>
      <w:r w:rsidR="00317BFB" w:rsidRPr="007F4366">
        <w:rPr>
          <w:rFonts w:ascii="Times New Roman" w:hAnsi="Times New Roman" w:cs="Times New Roman"/>
        </w:rPr>
        <w:t xml:space="preserve">. Pealmises, 10 cm paksuses, kulumiskihis kasutatakse purustatud kruusa </w:t>
      </w:r>
      <w:r w:rsidR="0024157E" w:rsidRPr="007F4366">
        <w:rPr>
          <w:rFonts w:ascii="Times New Roman" w:hAnsi="Times New Roman" w:cs="Times New Roman"/>
        </w:rPr>
        <w:t>Positsioon nr. 6</w:t>
      </w:r>
      <w:r w:rsidR="00317BFB" w:rsidRPr="007F4366">
        <w:rPr>
          <w:rFonts w:ascii="Times New Roman" w:hAnsi="Times New Roman" w:cs="Times New Roman"/>
        </w:rPr>
        <w:t>.</w:t>
      </w:r>
      <w:r w:rsidR="00495AC0" w:rsidRPr="007F4366">
        <w:rPr>
          <w:rFonts w:ascii="Times New Roman" w:hAnsi="Times New Roman" w:cs="Times New Roman"/>
        </w:rPr>
        <w:t>Turbapinnasel kasutatakse tee kandevõime tagamiseks geokomposiiti</w:t>
      </w:r>
      <w:r w:rsidR="00F717E2" w:rsidRPr="007F4366">
        <w:rPr>
          <w:rFonts w:ascii="Times New Roman" w:hAnsi="Times New Roman" w:cs="Times New Roman"/>
        </w:rPr>
        <w:t xml:space="preserve"> (PET või PP, Deklareeritud tõmbetugevus MD/CMD ≥50/50kN +geotekstiil 120g/m</w:t>
      </w:r>
      <w:r w:rsidR="00F717E2" w:rsidRPr="007F4366">
        <w:rPr>
          <w:rFonts w:ascii="Times New Roman" w:hAnsi="Times New Roman" w:cs="Times New Roman"/>
          <w:vertAlign w:val="superscript"/>
        </w:rPr>
        <w:t>2</w:t>
      </w:r>
      <w:r w:rsidR="00F717E2" w:rsidRPr="007F4366">
        <w:rPr>
          <w:rFonts w:ascii="Times New Roman" w:hAnsi="Times New Roman" w:cs="Times New Roman"/>
        </w:rPr>
        <w:t>), V</w:t>
      </w:r>
      <w:r w:rsidR="008D5244" w:rsidRPr="007F4366">
        <w:rPr>
          <w:rFonts w:ascii="Times New Roman" w:hAnsi="Times New Roman" w:cs="Times New Roman"/>
        </w:rPr>
        <w:t>astaba teel kasutatakse geotekstiil (Deklareeritud tõmbetugevus MD/CMD ≥20 kN/m, 5,0 m lai)</w:t>
      </w:r>
      <w:r w:rsidR="007F4366" w:rsidRPr="007F4366">
        <w:rPr>
          <w:rFonts w:ascii="Times New Roman" w:hAnsi="Times New Roman" w:cs="Times New Roman"/>
        </w:rPr>
        <w:t>.</w:t>
      </w:r>
    </w:p>
    <w:p w14:paraId="175959B0" w14:textId="43ECA232" w:rsidR="00EF048A" w:rsidRPr="009133A6" w:rsidRDefault="00F47FC3" w:rsidP="00EF048A">
      <w:pPr>
        <w:pStyle w:val="Default"/>
        <w:jc w:val="both"/>
        <w:rPr>
          <w:rFonts w:ascii="Times New Roman" w:hAnsi="Times New Roman" w:cs="Times New Roman"/>
          <w:highlight w:val="yellow"/>
        </w:rPr>
      </w:pPr>
      <w:r w:rsidRPr="007F4366">
        <w:rPr>
          <w:rFonts w:ascii="Times New Roman" w:hAnsi="Times New Roman" w:cs="Times New Roman"/>
        </w:rPr>
        <w:t xml:space="preserve">Tee rajatiste katendikonstruktsioon vastab tee katendikonstruktsioonile konkreetsel lõigul. </w:t>
      </w:r>
      <w:r w:rsidR="007F4366" w:rsidRPr="007F4366">
        <w:rPr>
          <w:rFonts w:ascii="Times New Roman" w:hAnsi="Times New Roman" w:cs="Times New Roman"/>
        </w:rPr>
        <w:t>Kruuskattega teega ristumiskohta tajatakse T kujuline ristumiskoht tüüp R-T(tüüpjoonis 2019). Juurdepääsuks kvartalisihtidele ja kraavide mulletele rajatakse mahasõidukohad tüüp M3 (tüüpjoonis 2019).  Mahasõidukohtadele M3 rajatakse ühekihiline kruuskate paksusega 40/50 cm. Kohtades, kus tee ehitatakse geotekstiilile või geokomposiidile tuleb see paigaldada analoogselt ka mahasõidukoha ehitamisel. Teede lõppu rajatakse T-kujulised tagasipööramise kohad tüüp TP-T. Tagasipööramise kohad ehitatakse vastavalt „Maaparandusrajatiste tüüpjoonisele Tallinn 2019“.</w:t>
      </w:r>
    </w:p>
    <w:p w14:paraId="15B1AA45" w14:textId="7115EE27" w:rsidR="001508C2" w:rsidRPr="00F63D46" w:rsidRDefault="00B26B18" w:rsidP="007B4A90">
      <w:pPr>
        <w:suppressAutoHyphens w:val="0"/>
        <w:autoSpaceDE w:val="0"/>
        <w:autoSpaceDN w:val="0"/>
        <w:adjustRightInd w:val="0"/>
        <w:jc w:val="both"/>
      </w:pPr>
      <w:r w:rsidRPr="00B26B18">
        <w:t xml:space="preserve">Riigi kõrvalmaanteedega </w:t>
      </w:r>
      <w:r w:rsidR="00257177" w:rsidRPr="00B26B18">
        <w:t>ristumiskoh</w:t>
      </w:r>
      <w:r w:rsidR="00257177">
        <w:t xml:space="preserve">tade </w:t>
      </w:r>
      <w:r>
        <w:t>eh</w:t>
      </w:r>
      <w:r w:rsidRPr="00B26B18">
        <w:t xml:space="preserve">itamiseks on koostatud eraldi projekt – </w:t>
      </w:r>
      <w:r w:rsidRPr="00F63D46">
        <w:t>„Aasakaasiku ja Soontaga mahasõitude ehitamise projekt.“</w:t>
      </w:r>
    </w:p>
    <w:p w14:paraId="56ADE45E" w14:textId="54DCF4D2" w:rsidR="002251A1" w:rsidRPr="00F63D46" w:rsidRDefault="0024481C" w:rsidP="00F63D46">
      <w:pPr>
        <w:tabs>
          <w:tab w:val="left" w:pos="284"/>
        </w:tabs>
        <w:suppressAutoHyphens w:val="0"/>
        <w:autoSpaceDE w:val="0"/>
        <w:autoSpaceDN w:val="0"/>
        <w:adjustRightInd w:val="0"/>
        <w:jc w:val="both"/>
      </w:pPr>
      <w:r w:rsidRPr="00F63D46">
        <w:t>J</w:t>
      </w:r>
      <w:r w:rsidR="002251A1" w:rsidRPr="00F63D46">
        <w:t>uurdepääsuteede asukohad on järgmised:</w:t>
      </w:r>
    </w:p>
    <w:p w14:paraId="3051AC9B" w14:textId="4FEB9124" w:rsidR="0024481C" w:rsidRPr="00F63D46" w:rsidRDefault="0024481C" w:rsidP="00F63D46">
      <w:pPr>
        <w:pStyle w:val="Loendilik"/>
        <w:numPr>
          <w:ilvl w:val="0"/>
          <w:numId w:val="15"/>
        </w:numPr>
        <w:tabs>
          <w:tab w:val="left" w:pos="284"/>
        </w:tabs>
        <w:suppressAutoHyphens w:val="0"/>
        <w:autoSpaceDE w:val="0"/>
        <w:autoSpaceDN w:val="0"/>
        <w:adjustRightInd w:val="0"/>
        <w:ind w:left="0" w:firstLine="0"/>
        <w:jc w:val="both"/>
      </w:pPr>
      <w:r w:rsidRPr="00F63D46">
        <w:t>Vastaba teele Halinga metskonna 118 kinnistule (33401:001:0308) mahasõidukoht riigitee 16176 Vanamõisa – Koonga - Ahaste tee 3,831km. Rekonstrueeritav mahasõit asub Pärnu maakonnas Lääneranna vallas Vastaba külas, koordinaatidega X=6501264,5 Y=504403,2.</w:t>
      </w:r>
    </w:p>
    <w:p w14:paraId="431F0C8C" w14:textId="2FC52423" w:rsidR="0024481C" w:rsidRPr="00F63D46" w:rsidRDefault="0024481C" w:rsidP="00F63D46">
      <w:pPr>
        <w:pStyle w:val="Loendilik"/>
        <w:numPr>
          <w:ilvl w:val="0"/>
          <w:numId w:val="15"/>
        </w:numPr>
        <w:tabs>
          <w:tab w:val="left" w:pos="284"/>
        </w:tabs>
        <w:suppressAutoHyphens w:val="0"/>
        <w:autoSpaceDE w:val="0"/>
        <w:autoSpaceDN w:val="0"/>
        <w:adjustRightInd w:val="0"/>
        <w:ind w:left="0" w:firstLine="0"/>
        <w:jc w:val="both"/>
      </w:pPr>
      <w:r w:rsidRPr="00F63D46">
        <w:t>Mahasõidu teele (HA 010) Halinga metskond 24 kinnistule (33403:001:0198) mahasõidukoht riigitee 16176 Vanamõisa – Koonga - Ahaste tee 5,018km. Rekonstrueeritav mahasõit asub Pärnu maakonnas Lääneranna vallas Vastaba külas, koordinaatidega X=6502936,3 Y=502915,3.</w:t>
      </w:r>
    </w:p>
    <w:p w14:paraId="41B1F814" w14:textId="27D6CF8A" w:rsidR="002251A1" w:rsidRPr="00F63D46" w:rsidRDefault="0024481C" w:rsidP="00F63D46">
      <w:pPr>
        <w:pStyle w:val="Loendilik"/>
        <w:numPr>
          <w:ilvl w:val="0"/>
          <w:numId w:val="15"/>
        </w:numPr>
        <w:tabs>
          <w:tab w:val="left" w:pos="284"/>
        </w:tabs>
        <w:suppressAutoHyphens w:val="0"/>
        <w:autoSpaceDE w:val="0"/>
        <w:autoSpaceDN w:val="0"/>
        <w:adjustRightInd w:val="0"/>
        <w:ind w:left="0" w:firstLine="0"/>
        <w:jc w:val="both"/>
      </w:pPr>
      <w:r w:rsidRPr="00F63D46">
        <w:t>Aasakaasiku teele Liidomäe kinnistule (41103:002:0087) mahasõidukoht riigitee 16176 Vanamõisa – Koonga - Ahaste tee 7,371km. Rekonstrueeritav mahasõit asub Pärnu maakonnas Lääneranna vallas Rootsi – Aruküla külas, koordinaatidega</w:t>
      </w:r>
      <w:r w:rsidR="00F63D46" w:rsidRPr="00F63D46">
        <w:t xml:space="preserve"> </w:t>
      </w:r>
      <w:r w:rsidRPr="00F63D46">
        <w:t>X=6503937,6 Y=502291,8.</w:t>
      </w:r>
    </w:p>
    <w:p w14:paraId="7C0A254D" w14:textId="1F9556A3" w:rsidR="00050CBF" w:rsidRPr="009133A6" w:rsidRDefault="007801AD" w:rsidP="007801AD">
      <w:pPr>
        <w:suppressAutoHyphens w:val="0"/>
        <w:autoSpaceDE w:val="0"/>
        <w:autoSpaceDN w:val="0"/>
        <w:adjustRightInd w:val="0"/>
        <w:jc w:val="both"/>
        <w:rPr>
          <w:highlight w:val="yellow"/>
        </w:rPr>
      </w:pPr>
      <w:r>
        <w:t xml:space="preserve">Ristumiskoht rajatakse riigiteega võimalikult täisnurga all. Ristumiskohtade pikikalle riigiteelt rajatakse 0,6% - 1,1% tüüpjoonise katte pikkuse </w:t>
      </w:r>
      <w:r w:rsidRPr="007D51EB">
        <w:t>ulatuses</w:t>
      </w:r>
      <w:r w:rsidR="00306861" w:rsidRPr="007D51EB">
        <w:t>.</w:t>
      </w:r>
    </w:p>
    <w:p w14:paraId="33630F3D" w14:textId="44D0C96D" w:rsidR="00B27D94" w:rsidRDefault="00B27D94" w:rsidP="00B27D94">
      <w:pPr>
        <w:suppressAutoHyphens w:val="0"/>
        <w:autoSpaceDE w:val="0"/>
        <w:autoSpaceDN w:val="0"/>
        <w:adjustRightInd w:val="0"/>
        <w:jc w:val="both"/>
      </w:pPr>
      <w:r>
        <w:t>Rekonstrueeritava/ehitatava mahasõidukoha katendi konstruktsioon kruusakatendi korral on järgmine:</w:t>
      </w:r>
    </w:p>
    <w:p w14:paraId="34561AF5" w14:textId="58AE9E0B" w:rsidR="00B27D94" w:rsidRDefault="00B27D94" w:rsidP="00D725EC">
      <w:pPr>
        <w:pStyle w:val="Loendilik"/>
        <w:numPr>
          <w:ilvl w:val="0"/>
          <w:numId w:val="20"/>
        </w:numPr>
        <w:tabs>
          <w:tab w:val="left" w:pos="284"/>
        </w:tabs>
        <w:suppressAutoHyphens w:val="0"/>
        <w:autoSpaceDE w:val="0"/>
        <w:autoSpaceDN w:val="0"/>
        <w:adjustRightInd w:val="0"/>
        <w:ind w:left="0" w:firstLine="0"/>
        <w:jc w:val="both"/>
      </w:pPr>
      <w:r>
        <w:t xml:space="preserve">Purustatud kruus Positsioon nr 6 paksusega 10 cm </w:t>
      </w:r>
      <w:r w:rsidR="007A097E">
        <w:t>(</w:t>
      </w:r>
      <w:r>
        <w:t>Majandus- ja taristuministri 03.08.2015. määrus nr 101 „Tee ehitamise kvaliteedi</w:t>
      </w:r>
      <w:r w:rsidR="007A097E">
        <w:t xml:space="preserve"> </w:t>
      </w:r>
      <w:r>
        <w:t>nõuded“, lisa 10)</w:t>
      </w:r>
      <w:r w:rsidR="005A2964">
        <w:t>;</w:t>
      </w:r>
    </w:p>
    <w:p w14:paraId="634A2D72" w14:textId="6D996194" w:rsidR="00B27D94" w:rsidRPr="005A2964" w:rsidRDefault="00B27D94" w:rsidP="002915C6">
      <w:pPr>
        <w:pStyle w:val="Loendilik"/>
        <w:numPr>
          <w:ilvl w:val="0"/>
          <w:numId w:val="20"/>
        </w:numPr>
        <w:tabs>
          <w:tab w:val="left" w:pos="284"/>
        </w:tabs>
        <w:suppressAutoHyphens w:val="0"/>
        <w:autoSpaceDE w:val="0"/>
        <w:autoSpaceDN w:val="0"/>
        <w:adjustRightInd w:val="0"/>
        <w:ind w:left="0" w:firstLine="0"/>
        <w:jc w:val="both"/>
      </w:pPr>
      <w:r>
        <w:t xml:space="preserve">Sorteeritud kruus </w:t>
      </w:r>
      <w:r w:rsidR="007A097E">
        <w:t>Positsioon nr 4</w:t>
      </w:r>
      <w:r>
        <w:t xml:space="preserve"> paksusega 30 cm (Majandus- ja taristuministri 03.08.2015.</w:t>
      </w:r>
      <w:r w:rsidR="007A097E">
        <w:t xml:space="preserve"> </w:t>
      </w:r>
      <w:r w:rsidRPr="005A2964">
        <w:t>määrus nr 101 „Tee ehitamise kvaliteedi nõuded“, lisa 10)</w:t>
      </w:r>
      <w:r w:rsidR="005A2964" w:rsidRPr="005A2964">
        <w:t>;</w:t>
      </w:r>
    </w:p>
    <w:p w14:paraId="2FBE5451" w14:textId="0F5C93A9" w:rsidR="00B27D94" w:rsidRPr="005A2964" w:rsidRDefault="00B27D94" w:rsidP="00B27D94">
      <w:pPr>
        <w:pStyle w:val="Loendilik"/>
        <w:numPr>
          <w:ilvl w:val="0"/>
          <w:numId w:val="20"/>
        </w:numPr>
        <w:tabs>
          <w:tab w:val="left" w:pos="284"/>
        </w:tabs>
        <w:suppressAutoHyphens w:val="0"/>
        <w:autoSpaceDE w:val="0"/>
        <w:autoSpaceDN w:val="0"/>
        <w:adjustRightInd w:val="0"/>
        <w:ind w:left="0" w:firstLine="0"/>
        <w:jc w:val="both"/>
      </w:pPr>
      <w:r w:rsidRPr="005A2964">
        <w:t xml:space="preserve">Geotekstiil </w:t>
      </w:r>
      <w:r w:rsidR="007A097E" w:rsidRPr="005A2964">
        <w:t>(Deklareeritud tõmbetugevus MD/CMD ≥20 kN/m, 5,0 m lai)</w:t>
      </w:r>
      <w:r w:rsidR="005A2964" w:rsidRPr="005A2964">
        <w:t>;</w:t>
      </w:r>
    </w:p>
    <w:p w14:paraId="4A7E6F3E" w14:textId="0611040C" w:rsidR="003101CD" w:rsidRPr="005A2964" w:rsidRDefault="00B27D94" w:rsidP="005C3D7A">
      <w:pPr>
        <w:pStyle w:val="Loendilik"/>
        <w:numPr>
          <w:ilvl w:val="0"/>
          <w:numId w:val="20"/>
        </w:numPr>
        <w:tabs>
          <w:tab w:val="left" w:pos="284"/>
        </w:tabs>
        <w:suppressAutoHyphens w:val="0"/>
        <w:autoSpaceDE w:val="0"/>
        <w:autoSpaceDN w:val="0"/>
        <w:adjustRightInd w:val="0"/>
        <w:ind w:left="0" w:firstLine="0"/>
        <w:jc w:val="both"/>
      </w:pPr>
      <w:r w:rsidRPr="005A2964">
        <w:lastRenderedPageBreak/>
        <w:t>Kooritud, täidetud, tasandatud tihendatud ja profileeritud teekeha (jämedast kergest</w:t>
      </w:r>
      <w:r w:rsidR="005A2964" w:rsidRPr="005A2964">
        <w:t xml:space="preserve"> </w:t>
      </w:r>
      <w:r w:rsidRPr="005A2964">
        <w:t>saviliivast mulle ja aluspinnas või parem materjal) - kruusaluse dreenivus minimaalselt</w:t>
      </w:r>
      <w:r w:rsidR="005A2964" w:rsidRPr="005A2964">
        <w:t xml:space="preserve"> </w:t>
      </w:r>
      <w:r w:rsidRPr="005A2964">
        <w:t>0,5m/ööp, EVS 901-20 järgselt</w:t>
      </w:r>
      <w:r w:rsidR="005A2964">
        <w:t>.</w:t>
      </w:r>
    </w:p>
    <w:p w14:paraId="4D0B32B4" w14:textId="77777777" w:rsidR="001C6373" w:rsidRDefault="001C6373" w:rsidP="002C216F">
      <w:pPr>
        <w:suppressAutoHyphens w:val="0"/>
        <w:autoSpaceDE w:val="0"/>
        <w:autoSpaceDN w:val="0"/>
        <w:adjustRightInd w:val="0"/>
        <w:jc w:val="both"/>
      </w:pPr>
    </w:p>
    <w:p w14:paraId="2736B69A" w14:textId="0DE74FFF" w:rsidR="00333D29" w:rsidRPr="00DF28B2" w:rsidRDefault="00083119" w:rsidP="00333D29">
      <w:pPr>
        <w:suppressAutoHyphens w:val="0"/>
        <w:autoSpaceDE w:val="0"/>
        <w:autoSpaceDN w:val="0"/>
        <w:adjustRightInd w:val="0"/>
        <w:jc w:val="both"/>
      </w:pPr>
      <w:r w:rsidRPr="00E4780B">
        <w:t>Kõigile r</w:t>
      </w:r>
      <w:r w:rsidR="00333D29" w:rsidRPr="00E4780B">
        <w:t>istumiskohtadele paigaldatakse liiklusmärgid nr 221 "Anna teed" komplekt koos eelteavitusmärgiga 221+811</w:t>
      </w:r>
      <w:r w:rsidRPr="00E4780B">
        <w:t xml:space="preserve"> ja</w:t>
      </w:r>
      <w:r w:rsidR="00333D29" w:rsidRPr="00E4780B">
        <w:t xml:space="preserve"> liiklusmärk nr 644 "Tee nimetus" (2tk)</w:t>
      </w:r>
      <w:r w:rsidRPr="00E4780B">
        <w:t>.</w:t>
      </w:r>
      <w:r w:rsidR="00333D29" w:rsidRPr="00E4780B">
        <w:t xml:space="preserve"> </w:t>
      </w:r>
      <w:r w:rsidRPr="00E4780B">
        <w:t>Avalikult teelt</w:t>
      </w:r>
      <w:r w:rsidRPr="00DF28B2">
        <w:t xml:space="preserve"> </w:t>
      </w:r>
      <w:r w:rsidR="008972D0" w:rsidRPr="00DF28B2">
        <w:t>rekonstrueeritavale teele liikumisel paigaldatakse tee algusese</w:t>
      </w:r>
      <w:r w:rsidR="00333D29" w:rsidRPr="00DF28B2">
        <w:t xml:space="preserve"> liiklusmärk nr 341 "Massipiirang" komplekt koos lisateatetahvliga 891b "Välja arvatud RMK loal".</w:t>
      </w:r>
    </w:p>
    <w:p w14:paraId="5D386DAD" w14:textId="77777777" w:rsidR="00581D9E" w:rsidRPr="00AC3234" w:rsidRDefault="00581D9E" w:rsidP="006A77F2">
      <w:pPr>
        <w:suppressAutoHyphens w:val="0"/>
        <w:autoSpaceDE w:val="0"/>
        <w:autoSpaceDN w:val="0"/>
        <w:adjustRightInd w:val="0"/>
        <w:jc w:val="both"/>
        <w:rPr>
          <w:highlight w:val="yellow"/>
        </w:rPr>
      </w:pPr>
    </w:p>
    <w:p w14:paraId="69FBDF7A" w14:textId="748BED26" w:rsidR="002765B1" w:rsidRPr="00970CD0" w:rsidRDefault="0024060E" w:rsidP="0024060E">
      <w:pPr>
        <w:suppressAutoHyphens w:val="0"/>
        <w:autoSpaceDE w:val="0"/>
        <w:autoSpaceDN w:val="0"/>
        <w:adjustRightInd w:val="0"/>
        <w:jc w:val="both"/>
      </w:pPr>
      <w:r w:rsidRPr="00970CD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13"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4" w:name="_Hlk89865129"/>
      <w:r w:rsidRPr="00970CD0">
        <w:rPr>
          <w:color w:val="FF0000"/>
          <w:lang w:eastAsia="et-EE"/>
        </w:rPr>
        <w:t xml:space="preserve">Projektis toodud </w:t>
      </w:r>
      <w:bookmarkEnd w:id="14"/>
      <w:r w:rsidRPr="00970CD0">
        <w:rPr>
          <w:color w:val="FF0000"/>
          <w:lang w:eastAsia="et-EE"/>
        </w:rPr>
        <w:t>truubi otsakute ehitamisel</w:t>
      </w:r>
      <w:bookmarkEnd w:id="13"/>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7346A232" w14:textId="26184899" w:rsidR="000C5CCF" w:rsidRPr="0016362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00442374" w:rsidRPr="00442374">
        <w:rPr>
          <w:color w:val="FF0000"/>
          <w:lang w:eastAsia="et-EE"/>
        </w:rPr>
        <w:t>kruus fr 0/63 mm (Pos 3)</w:t>
      </w:r>
      <w:r w:rsidRPr="0016362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16362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163626" w:rsidRDefault="000C5CCF" w:rsidP="009E235F">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163626" w:rsidRDefault="000C5CCF" w:rsidP="009E235F">
            <w:pPr>
              <w:suppressAutoHyphens w:val="0"/>
              <w:jc w:val="center"/>
              <w:rPr>
                <w:color w:val="FF0000"/>
                <w:lang w:eastAsia="et-EE"/>
              </w:rPr>
            </w:pPr>
            <w:r w:rsidRPr="00163626">
              <w:rPr>
                <w:color w:val="FF0000"/>
                <w:lang w:eastAsia="et-EE"/>
              </w:rPr>
              <w:t>Sõela ava, mm</w:t>
            </w:r>
          </w:p>
        </w:tc>
      </w:tr>
      <w:tr w:rsidR="000C5CCF" w:rsidRPr="0016362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16362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163626" w:rsidRDefault="000C5CCF" w:rsidP="009E235F">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163626" w:rsidRDefault="000C5CCF" w:rsidP="009E235F">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163626" w:rsidRDefault="000C5CCF" w:rsidP="009E235F">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163626" w:rsidRDefault="000C5CCF" w:rsidP="009E235F">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163626" w:rsidRDefault="000C5CCF" w:rsidP="009E235F">
            <w:pPr>
              <w:suppressAutoHyphens w:val="0"/>
              <w:jc w:val="center"/>
              <w:rPr>
                <w:color w:val="FF0000"/>
                <w:lang w:eastAsia="et-EE"/>
              </w:rPr>
            </w:pPr>
            <w:r w:rsidRPr="00163626">
              <w:rPr>
                <w:color w:val="FF0000"/>
                <w:lang w:eastAsia="et-EE"/>
              </w:rPr>
              <w:t>31,5</w:t>
            </w:r>
          </w:p>
        </w:tc>
      </w:tr>
      <w:tr w:rsidR="000C5CCF" w:rsidRPr="0016362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16362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163626" w:rsidRDefault="000C5CCF" w:rsidP="009E235F">
            <w:pPr>
              <w:suppressAutoHyphens w:val="0"/>
              <w:jc w:val="center"/>
              <w:rPr>
                <w:color w:val="FF0000"/>
                <w:lang w:eastAsia="et-EE"/>
              </w:rPr>
            </w:pPr>
            <w:r w:rsidRPr="0016362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163626" w:rsidRDefault="000C5CCF" w:rsidP="009E235F">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163626">
              <w:rPr>
                <w:color w:val="FF0000"/>
                <w:lang w:eastAsia="et-EE"/>
              </w:rPr>
              <w:t>+/-8</w:t>
            </w:r>
          </w:p>
        </w:tc>
      </w:tr>
    </w:tbl>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2D4404D2"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C246F2">
        <w:rPr>
          <w:b/>
          <w:bCs/>
        </w:rPr>
        <w:t>Hetver</w:t>
      </w:r>
      <w:r w:rsidR="00C246F2" w:rsidRPr="007E0F44">
        <w:rPr>
          <w:b/>
          <w:bCs/>
        </w:rPr>
        <w:t xml:space="preserve"> OÜ</w:t>
      </w:r>
      <w:r w:rsidR="00C246F2" w:rsidRPr="00B82A12">
        <w:t xml:space="preserve"> poolt koostatud „</w:t>
      </w:r>
      <w:r w:rsidR="00C246F2" w:rsidRPr="00DA1CD9">
        <w:t>Aasakaasiku ja Soontagana maaparandussüsteemi</w:t>
      </w:r>
      <w:r w:rsidR="00C246F2">
        <w:t xml:space="preserve"> maaparandusehitiste </w:t>
      </w:r>
      <w:r w:rsidR="00C246F2" w:rsidRPr="00B82A12">
        <w:t xml:space="preserve">rekonstrueerimise </w:t>
      </w:r>
      <w:r w:rsidR="00C246F2">
        <w:t xml:space="preserve">ja teede ehitamise </w:t>
      </w:r>
      <w:r w:rsidR="00C246F2" w:rsidRPr="00B82A12">
        <w:t>projekt“</w:t>
      </w:r>
      <w:r w:rsidR="00C246F2" w:rsidRPr="00281267">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w:t>
      </w:r>
      <w:r w:rsidRPr="009459D4">
        <w:lastRenderedPageBreak/>
        <w:t>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93DA401" w:rsidR="005E2201" w:rsidRPr="002E4E98" w:rsidRDefault="005E2201" w:rsidP="00A445AE">
      <w:pPr>
        <w:jc w:val="both"/>
        <w:rPr>
          <w:color w:val="000000"/>
        </w:rPr>
      </w:pPr>
      <w:r w:rsidRPr="002E4E98">
        <w:rPr>
          <w:color w:val="000000"/>
        </w:rPr>
        <w:t xml:space="preserve">Objektiga on võimalik tutvuda: metsaparandaja </w:t>
      </w:r>
      <w:r w:rsidR="00DB1C88" w:rsidRPr="00D30DB0">
        <w:t xml:space="preserve">Enn Raav tel: 56479639; e-post: </w:t>
      </w:r>
      <w:hyperlink r:id="rId10" w:history="1">
        <w:r w:rsidR="00DB1C88" w:rsidRPr="00D30DB0">
          <w:rPr>
            <w:rStyle w:val="Hperlink"/>
          </w:rPr>
          <w:t>enn.raav@rmk.ee</w:t>
        </w:r>
      </w:hyperlink>
      <w:r w:rsidR="00DB1C8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7FD58" w14:textId="77777777" w:rsidR="00386F55" w:rsidRDefault="00386F55">
      <w:r>
        <w:separator/>
      </w:r>
    </w:p>
  </w:endnote>
  <w:endnote w:type="continuationSeparator" w:id="0">
    <w:p w14:paraId="6DA39530" w14:textId="77777777" w:rsidR="00386F55" w:rsidRDefault="0038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1C06" w14:textId="77777777" w:rsidR="00386F55" w:rsidRDefault="00386F55">
      <w:r>
        <w:separator/>
      </w:r>
    </w:p>
  </w:footnote>
  <w:footnote w:type="continuationSeparator" w:id="0">
    <w:p w14:paraId="0AD9262D" w14:textId="77777777" w:rsidR="00386F55" w:rsidRDefault="00386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304E66F" w:rsidR="00E15B6A" w:rsidRPr="00DB67AA" w:rsidRDefault="007E12B1" w:rsidP="007E12B1">
    <w:pPr>
      <w:rPr>
        <w:bCs/>
        <w:i/>
      </w:rPr>
    </w:pPr>
    <w:r w:rsidRPr="007E12B1">
      <w:rPr>
        <w:bCs/>
        <w:i/>
      </w:rPr>
      <w:t>Aasakaasiku ja Soontagana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F23"/>
    <w:rsid w:val="0015262E"/>
    <w:rsid w:val="00153E72"/>
    <w:rsid w:val="0015411C"/>
    <w:rsid w:val="0015716A"/>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49C6"/>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0A25"/>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6F55"/>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C9D"/>
    <w:rsid w:val="003F5E4B"/>
    <w:rsid w:val="003F670C"/>
    <w:rsid w:val="003F7419"/>
    <w:rsid w:val="003F7FCE"/>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302"/>
    <w:rsid w:val="00434451"/>
    <w:rsid w:val="0043467E"/>
    <w:rsid w:val="004348DA"/>
    <w:rsid w:val="00434B3D"/>
    <w:rsid w:val="00436D76"/>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B79"/>
    <w:rsid w:val="00482FDA"/>
    <w:rsid w:val="00483F8B"/>
    <w:rsid w:val="00485DBB"/>
    <w:rsid w:val="00485EC4"/>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E47"/>
    <w:rsid w:val="005E7F2C"/>
    <w:rsid w:val="005F048F"/>
    <w:rsid w:val="005F0602"/>
    <w:rsid w:val="005F14C2"/>
    <w:rsid w:val="005F1F79"/>
    <w:rsid w:val="005F373A"/>
    <w:rsid w:val="005F4C06"/>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777"/>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77DC1"/>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0FF"/>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3A1B"/>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75A06"/>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253"/>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10</Pages>
  <Words>4418</Words>
  <Characters>25186</Characters>
  <Application>Microsoft Office Word</Application>
  <DocSecurity>0</DocSecurity>
  <Lines>209</Lines>
  <Paragraphs>59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29545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371</cp:revision>
  <cp:lastPrinted>2009-10-14T12:22:00Z</cp:lastPrinted>
  <dcterms:created xsi:type="dcterms:W3CDTF">2023-08-14T09:20:00Z</dcterms:created>
  <dcterms:modified xsi:type="dcterms:W3CDTF">2023-10-05T07:33:00Z</dcterms:modified>
</cp:coreProperties>
</file>